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22" w:type="dxa"/>
        <w:tblLook w:val="04A0" w:firstRow="1" w:lastRow="0" w:firstColumn="1" w:lastColumn="0" w:noHBand="0" w:noVBand="1"/>
      </w:tblPr>
      <w:tblGrid>
        <w:gridCol w:w="6062"/>
        <w:gridCol w:w="3260"/>
      </w:tblGrid>
      <w:tr w:rsidR="002B7B1C" w:rsidRPr="00045311" w14:paraId="7943CE62" w14:textId="77777777" w:rsidTr="00D4657F">
        <w:tc>
          <w:tcPr>
            <w:tcW w:w="6062" w:type="dxa"/>
          </w:tcPr>
          <w:p w14:paraId="4C9F2A0F" w14:textId="0E539C03" w:rsidR="002B7B1C" w:rsidRPr="005264E9" w:rsidRDefault="002B7B1C" w:rsidP="00D4657F">
            <w:pPr>
              <w:pStyle w:val="En-tte"/>
              <w:rPr>
                <w:i/>
              </w:rPr>
            </w:pPr>
          </w:p>
        </w:tc>
        <w:tc>
          <w:tcPr>
            <w:tcW w:w="3260" w:type="dxa"/>
          </w:tcPr>
          <w:p w14:paraId="7883F465" w14:textId="28EE3E61" w:rsidR="002B7B1C" w:rsidRPr="005264E9" w:rsidRDefault="002B7B1C" w:rsidP="00D4657F">
            <w:pPr>
              <w:pStyle w:val="En-tte"/>
              <w:rPr>
                <w:i/>
              </w:rPr>
            </w:pPr>
          </w:p>
        </w:tc>
      </w:tr>
    </w:tbl>
    <w:p w14:paraId="18B1A84B" w14:textId="2746E661" w:rsidR="000119DA" w:rsidRDefault="005C6D8A" w:rsidP="00D2521B">
      <w:pPr>
        <w:rPr>
          <w:noProof/>
        </w:rPr>
      </w:pPr>
      <w:r w:rsidRPr="00285831">
        <w:rPr>
          <w:noProof/>
        </w:rPr>
        <w:drawing>
          <wp:inline distT="0" distB="0" distL="0" distR="0" wp14:anchorId="68F7007B" wp14:editId="34366ED6">
            <wp:extent cx="5960745" cy="499745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74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20515" w14:textId="77777777" w:rsidR="000119DA" w:rsidRDefault="000119DA" w:rsidP="00D2521B">
      <w:pPr>
        <w:rPr>
          <w:noProof/>
        </w:rPr>
      </w:pPr>
    </w:p>
    <w:p w14:paraId="66D9ED8A" w14:textId="77777777" w:rsidR="000119DA" w:rsidRDefault="000119DA" w:rsidP="00D2521B">
      <w:pPr>
        <w:rPr>
          <w:noProof/>
        </w:rPr>
      </w:pPr>
    </w:p>
    <w:p w14:paraId="517AAB29" w14:textId="77777777" w:rsidR="000119DA" w:rsidRPr="00064AF1" w:rsidRDefault="000119DA" w:rsidP="00D2521B">
      <w:pPr>
        <w:rPr>
          <w:snapToGrid w:val="0"/>
        </w:rPr>
      </w:pPr>
    </w:p>
    <w:p w14:paraId="6A05308A" w14:textId="77777777" w:rsidR="007E714C" w:rsidRPr="00064AF1" w:rsidRDefault="007E714C" w:rsidP="00D2521B"/>
    <w:tbl>
      <w:tblPr>
        <w:tblW w:w="898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982"/>
      </w:tblGrid>
      <w:tr w:rsidR="005C6D8A" w:rsidRPr="007F5891" w14:paraId="326C4BDF" w14:textId="77777777" w:rsidTr="004055F9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A56F7" w14:textId="77777777" w:rsidR="005C6D8A" w:rsidRPr="007F5891" w:rsidRDefault="005C6D8A" w:rsidP="004055F9">
            <w:pPr>
              <w:tabs>
                <w:tab w:val="left" w:pos="1513"/>
              </w:tabs>
              <w:ind w:right="-45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774AD9" w14:textId="23593FF1" w:rsidR="005C6D8A" w:rsidRPr="007F5891" w:rsidRDefault="005C6D8A" w:rsidP="004055F9">
            <w:pPr>
              <w:tabs>
                <w:tab w:val="left" w:pos="48"/>
              </w:tabs>
              <w:ind w:left="4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5891">
              <w:rPr>
                <w:rFonts w:ascii="Arial" w:hAnsi="Arial" w:cs="Arial"/>
                <w:b/>
                <w:sz w:val="24"/>
                <w:szCs w:val="24"/>
              </w:rPr>
              <w:t xml:space="preserve">Fourniture de papier, impression, façonnage, conditionnement et transport </w:t>
            </w:r>
            <w:r w:rsidR="00C249BC">
              <w:rPr>
                <w:rFonts w:ascii="Arial" w:hAnsi="Arial" w:cs="Arial"/>
                <w:b/>
                <w:sz w:val="24"/>
                <w:szCs w:val="24"/>
              </w:rPr>
              <w:t>d’ouvrages</w:t>
            </w:r>
            <w:r w:rsidRPr="007F5891">
              <w:rPr>
                <w:rFonts w:ascii="Arial" w:hAnsi="Arial" w:cs="Arial"/>
                <w:b/>
                <w:sz w:val="24"/>
                <w:szCs w:val="24"/>
              </w:rPr>
              <w:t xml:space="preserve"> du Centre des monuments nationaux </w:t>
            </w:r>
          </w:p>
          <w:p w14:paraId="397F5042" w14:textId="77777777" w:rsidR="005C6D8A" w:rsidRPr="007F5891" w:rsidRDefault="005C6D8A" w:rsidP="004055F9">
            <w:pPr>
              <w:tabs>
                <w:tab w:val="left" w:pos="1513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5790">
              <w:rPr>
                <w:rFonts w:ascii="Arial" w:hAnsi="Arial" w:cs="Arial"/>
                <w:b/>
                <w:bCs/>
              </w:rPr>
              <w:t>_______________________________________________________________________</w:t>
            </w:r>
          </w:p>
          <w:p w14:paraId="4B1FA991" w14:textId="77777777" w:rsidR="00C249BC" w:rsidRPr="00C249BC" w:rsidRDefault="00C249BC" w:rsidP="004055F9">
            <w:pPr>
              <w:tabs>
                <w:tab w:val="left" w:pos="48"/>
              </w:tabs>
              <w:ind w:left="4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436BD41" w14:textId="63B8635A" w:rsidR="005C6D8A" w:rsidRPr="00C249BC" w:rsidRDefault="005C6D8A" w:rsidP="004055F9">
            <w:pPr>
              <w:tabs>
                <w:tab w:val="left" w:pos="48"/>
              </w:tabs>
              <w:ind w:left="4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9BC">
              <w:rPr>
                <w:rFonts w:ascii="Arial" w:hAnsi="Arial" w:cs="Arial"/>
                <w:b/>
                <w:sz w:val="24"/>
                <w:szCs w:val="24"/>
              </w:rPr>
              <w:t>Accord-cadre n°25-</w:t>
            </w:r>
            <w:r w:rsidR="00C249BC" w:rsidRPr="00C249BC">
              <w:rPr>
                <w:rFonts w:ascii="Arial" w:hAnsi="Arial" w:cs="Arial"/>
                <w:b/>
                <w:sz w:val="24"/>
                <w:szCs w:val="24"/>
              </w:rPr>
              <w:t>150-222</w:t>
            </w:r>
          </w:p>
          <w:p w14:paraId="6F90B662" w14:textId="77777777" w:rsidR="00C249BC" w:rsidRPr="007F5891" w:rsidRDefault="00C249BC" w:rsidP="004055F9">
            <w:pPr>
              <w:tabs>
                <w:tab w:val="left" w:pos="48"/>
              </w:tabs>
              <w:ind w:left="4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FE0B895" w14:textId="77777777" w:rsidR="005C6D8A" w:rsidRDefault="005C6D8A" w:rsidP="004055F9">
            <w:pPr>
              <w:tabs>
                <w:tab w:val="left" w:pos="1513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5891">
              <w:rPr>
                <w:rFonts w:ascii="Arial" w:hAnsi="Arial" w:cs="Arial"/>
                <w:b/>
                <w:sz w:val="24"/>
                <w:szCs w:val="24"/>
              </w:rPr>
              <w:t xml:space="preserve">Lot </w:t>
            </w:r>
            <w:r w:rsidR="000948A7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</w:rPr>
              <w:t> :</w:t>
            </w:r>
            <w:r w:rsidRPr="007F589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54CA4" w:rsidRPr="00F54CA4">
              <w:rPr>
                <w:rFonts w:ascii="Arial" w:hAnsi="Arial" w:cs="Arial"/>
                <w:b/>
                <w:sz w:val="24"/>
                <w:szCs w:val="24"/>
              </w:rPr>
              <w:t>Impression sur Machines offset de moyen format (72 x 102 cm à 72 x 105 cm)</w:t>
            </w:r>
          </w:p>
          <w:p w14:paraId="6BF50922" w14:textId="44C977E9" w:rsidR="00145EBB" w:rsidRPr="007F5891" w:rsidRDefault="00145EBB" w:rsidP="004055F9">
            <w:pPr>
              <w:tabs>
                <w:tab w:val="left" w:pos="1513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FA780DA" w14:textId="77777777" w:rsidR="005C6D8A" w:rsidRPr="007F5891" w:rsidRDefault="005C6D8A" w:rsidP="005C6D8A">
      <w:pPr>
        <w:rPr>
          <w:rFonts w:ascii="Arial" w:hAnsi="Arial" w:cs="Arial"/>
        </w:rPr>
      </w:pPr>
    </w:p>
    <w:p w14:paraId="5807190A" w14:textId="77777777" w:rsidR="005C6D8A" w:rsidRPr="007F5891" w:rsidRDefault="005C6D8A" w:rsidP="005C6D8A">
      <w:pPr>
        <w:rPr>
          <w:rFonts w:ascii="Arial" w:hAnsi="Arial" w:cs="Arial"/>
        </w:rPr>
      </w:pPr>
    </w:p>
    <w:p w14:paraId="5EA97135" w14:textId="77777777" w:rsidR="000119DA" w:rsidRDefault="000119DA" w:rsidP="00D2521B"/>
    <w:p w14:paraId="2568F3BE" w14:textId="77777777" w:rsidR="007A061F" w:rsidRPr="00064AF1" w:rsidRDefault="007A061F" w:rsidP="000119DA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7797"/>
        </w:tabs>
        <w:ind w:left="1418" w:right="1246"/>
      </w:pPr>
      <w:bookmarkStart w:id="0" w:name="_Toc475789565"/>
    </w:p>
    <w:bookmarkEnd w:id="0"/>
    <w:p w14:paraId="465B92AB" w14:textId="77777777" w:rsidR="007A061F" w:rsidRPr="005C6D8A" w:rsidRDefault="00EB668A" w:rsidP="007A061F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7797"/>
        </w:tabs>
        <w:ind w:left="1418" w:right="1246"/>
        <w:jc w:val="center"/>
        <w:rPr>
          <w:rFonts w:ascii="Arial" w:hAnsi="Arial" w:cs="Arial"/>
          <w:b/>
          <w:sz w:val="28"/>
          <w:szCs w:val="28"/>
        </w:rPr>
      </w:pPr>
      <w:r w:rsidRPr="005C6D8A">
        <w:rPr>
          <w:rFonts w:ascii="Arial" w:hAnsi="Arial" w:cs="Arial"/>
          <w:b/>
          <w:sz w:val="28"/>
          <w:szCs w:val="28"/>
        </w:rPr>
        <w:t>Cadre de réponse</w:t>
      </w:r>
      <w:r w:rsidR="006265C2" w:rsidRPr="005C6D8A">
        <w:rPr>
          <w:rFonts w:ascii="Arial" w:hAnsi="Arial" w:cs="Arial"/>
          <w:b/>
          <w:sz w:val="28"/>
          <w:szCs w:val="28"/>
        </w:rPr>
        <w:t xml:space="preserve"> technique</w:t>
      </w:r>
    </w:p>
    <w:p w14:paraId="4216915F" w14:textId="77777777" w:rsidR="00B82E0A" w:rsidRDefault="00B82E0A" w:rsidP="007A061F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7797"/>
        </w:tabs>
        <w:ind w:left="1418" w:right="1246"/>
        <w:jc w:val="center"/>
        <w:rPr>
          <w:b/>
          <w:sz w:val="32"/>
        </w:rPr>
      </w:pPr>
    </w:p>
    <w:p w14:paraId="76D3CEE3" w14:textId="77777777" w:rsidR="003B3435" w:rsidRDefault="003B3435" w:rsidP="00B82E0A"/>
    <w:p w14:paraId="36B4D174" w14:textId="77777777" w:rsidR="007A061F" w:rsidRPr="00064AF1" w:rsidRDefault="007A061F" w:rsidP="007A061F">
      <w:pPr>
        <w:jc w:val="center"/>
      </w:pPr>
    </w:p>
    <w:p w14:paraId="7F5E3451" w14:textId="77777777" w:rsidR="002F4892" w:rsidRDefault="002F4892" w:rsidP="004207A1">
      <w:pPr>
        <w:spacing w:line="240" w:lineRule="atLeast"/>
        <w:jc w:val="center"/>
        <w:rPr>
          <w:b/>
          <w:sz w:val="32"/>
        </w:rPr>
      </w:pPr>
    </w:p>
    <w:p w14:paraId="1577D3D3" w14:textId="3AC3AA04" w:rsidR="004207A1" w:rsidRPr="00C249BC" w:rsidRDefault="004207A1" w:rsidP="004207A1">
      <w:pPr>
        <w:spacing w:line="240" w:lineRule="atLeast"/>
        <w:jc w:val="center"/>
        <w:rPr>
          <w:rFonts w:ascii="Arial" w:hAnsi="Arial" w:cs="Arial"/>
          <w:b/>
          <w:sz w:val="28"/>
          <w:szCs w:val="20"/>
        </w:rPr>
      </w:pPr>
      <w:r w:rsidRPr="00C249BC">
        <w:rPr>
          <w:rFonts w:ascii="Arial" w:hAnsi="Arial" w:cs="Arial"/>
          <w:b/>
          <w:sz w:val="28"/>
          <w:szCs w:val="20"/>
        </w:rPr>
        <w:t>Nom du candidat : ………………………</w:t>
      </w:r>
    </w:p>
    <w:p w14:paraId="3105FFF3" w14:textId="77777777" w:rsidR="000119DA" w:rsidRDefault="000119DA" w:rsidP="00FE2CA7">
      <w:pPr>
        <w:spacing w:line="240" w:lineRule="atLeast"/>
        <w:jc w:val="center"/>
        <w:rPr>
          <w:snapToGrid w:val="0"/>
          <w:sz w:val="24"/>
        </w:rPr>
      </w:pPr>
    </w:p>
    <w:p w14:paraId="4E38CCE4" w14:textId="77777777" w:rsidR="004207A1" w:rsidRDefault="004207A1" w:rsidP="00FE2CA7">
      <w:pPr>
        <w:spacing w:line="240" w:lineRule="atLeast"/>
        <w:jc w:val="center"/>
        <w:rPr>
          <w:snapToGrid w:val="0"/>
          <w:sz w:val="24"/>
        </w:rPr>
      </w:pPr>
    </w:p>
    <w:p w14:paraId="741928D5" w14:textId="77777777" w:rsidR="004207A1" w:rsidRDefault="004207A1" w:rsidP="00FE2CA7">
      <w:pPr>
        <w:spacing w:line="240" w:lineRule="atLeast"/>
        <w:jc w:val="center"/>
        <w:rPr>
          <w:snapToGrid w:val="0"/>
          <w:sz w:val="24"/>
        </w:rPr>
      </w:pPr>
    </w:p>
    <w:p w14:paraId="044063B3" w14:textId="77777777" w:rsidR="004207A1" w:rsidRDefault="004207A1" w:rsidP="00FE2CA7">
      <w:pPr>
        <w:spacing w:line="240" w:lineRule="atLeast"/>
        <w:jc w:val="center"/>
        <w:rPr>
          <w:snapToGrid w:val="0"/>
          <w:sz w:val="24"/>
        </w:rPr>
      </w:pPr>
    </w:p>
    <w:p w14:paraId="181FD127" w14:textId="77777777" w:rsidR="000119DA" w:rsidRDefault="000119DA" w:rsidP="00FE2CA7">
      <w:pPr>
        <w:spacing w:line="240" w:lineRule="atLeast"/>
        <w:jc w:val="center"/>
        <w:rPr>
          <w:snapToGrid w:val="0"/>
          <w:sz w:val="24"/>
        </w:rPr>
      </w:pPr>
    </w:p>
    <w:p w14:paraId="17A783F6" w14:textId="77777777" w:rsidR="000119DA" w:rsidRDefault="000119DA" w:rsidP="00FE2CA7">
      <w:pPr>
        <w:spacing w:line="240" w:lineRule="atLeast"/>
        <w:jc w:val="center"/>
        <w:rPr>
          <w:snapToGrid w:val="0"/>
          <w:sz w:val="24"/>
        </w:rPr>
      </w:pPr>
    </w:p>
    <w:p w14:paraId="107E3017" w14:textId="77777777" w:rsidR="000119DA" w:rsidRPr="008A0F6E" w:rsidRDefault="000119DA" w:rsidP="00FE2CA7">
      <w:pPr>
        <w:spacing w:line="240" w:lineRule="atLeast"/>
        <w:jc w:val="center"/>
        <w:rPr>
          <w:snapToGrid w:val="0"/>
          <w:sz w:val="24"/>
        </w:rPr>
      </w:pPr>
    </w:p>
    <w:p w14:paraId="54078CEA" w14:textId="77777777" w:rsidR="00FE2CA7" w:rsidRDefault="00FE2CA7" w:rsidP="00FE2CA7">
      <w:pPr>
        <w:spacing w:line="240" w:lineRule="atLeast"/>
        <w:jc w:val="center"/>
        <w:rPr>
          <w:snapToGrid w:val="0"/>
          <w:sz w:val="24"/>
        </w:rPr>
      </w:pPr>
    </w:p>
    <w:p w14:paraId="40B5CD71" w14:textId="77777777" w:rsidR="007E714C" w:rsidRDefault="007E714C" w:rsidP="00D2521B"/>
    <w:p w14:paraId="19973920" w14:textId="77777777" w:rsidR="00FE2CA7" w:rsidRPr="00064AF1" w:rsidRDefault="00FE2CA7" w:rsidP="00D2521B"/>
    <w:p w14:paraId="597748A1" w14:textId="77777777" w:rsidR="007E714C" w:rsidRPr="00064AF1" w:rsidRDefault="007E714C" w:rsidP="00D2521B"/>
    <w:p w14:paraId="502A37AE" w14:textId="77777777" w:rsidR="007E714C" w:rsidRPr="00064AF1" w:rsidRDefault="007E714C" w:rsidP="00D2521B"/>
    <w:p w14:paraId="675167AA" w14:textId="77777777" w:rsidR="00B82E0A" w:rsidRDefault="00B82E0A">
      <w:pPr>
        <w:jc w:val="left"/>
      </w:pPr>
      <w:r>
        <w:br w:type="page"/>
      </w:r>
    </w:p>
    <w:p w14:paraId="26F707F9" w14:textId="77777777" w:rsidR="00C249BC" w:rsidRPr="00373C68" w:rsidRDefault="00C249BC" w:rsidP="00C249BC">
      <w:pPr>
        <w:jc w:val="center"/>
        <w:rPr>
          <w:rFonts w:ascii="Arial" w:hAnsi="Arial" w:cs="Arial"/>
          <w:sz w:val="24"/>
          <w:szCs w:val="24"/>
        </w:rPr>
      </w:pPr>
      <w:r w:rsidRPr="00373C68">
        <w:rPr>
          <w:rFonts w:ascii="Arial" w:hAnsi="Arial" w:cs="Arial"/>
          <w:sz w:val="24"/>
          <w:szCs w:val="24"/>
        </w:rPr>
        <w:lastRenderedPageBreak/>
        <w:t>Table des matières</w:t>
      </w:r>
    </w:p>
    <w:p w14:paraId="0E2B2EE1" w14:textId="77777777" w:rsidR="007A061F" w:rsidRPr="00C249BC" w:rsidRDefault="007A061F" w:rsidP="005F5B5F">
      <w:pPr>
        <w:pStyle w:val="TM1"/>
        <w:rPr>
          <w:rFonts w:ascii="Arial" w:hAnsi="Arial" w:cs="Arial"/>
        </w:rPr>
      </w:pPr>
    </w:p>
    <w:p w14:paraId="65E5A436" w14:textId="1E77AE45" w:rsidR="00FE7DE2" w:rsidRPr="00C249BC" w:rsidRDefault="00E9733F" w:rsidP="005F5B5F">
      <w:pPr>
        <w:pStyle w:val="TM1"/>
        <w:rPr>
          <w:rFonts w:ascii="Arial" w:eastAsiaTheme="minorEastAsia" w:hAnsi="Arial" w:cs="Arial"/>
          <w:sz w:val="24"/>
          <w:szCs w:val="24"/>
        </w:rPr>
      </w:pPr>
      <w:r w:rsidRPr="00C249BC">
        <w:rPr>
          <w:rFonts w:ascii="Arial" w:hAnsi="Arial" w:cs="Arial"/>
          <w:sz w:val="24"/>
          <w:szCs w:val="24"/>
        </w:rPr>
        <w:fldChar w:fldCharType="begin"/>
      </w:r>
      <w:r w:rsidRPr="00C249BC">
        <w:rPr>
          <w:rFonts w:ascii="Arial" w:hAnsi="Arial" w:cs="Arial"/>
          <w:sz w:val="24"/>
          <w:szCs w:val="24"/>
        </w:rPr>
        <w:instrText xml:space="preserve"> TOC \o "1-3" \h \z \u </w:instrText>
      </w:r>
      <w:r w:rsidRPr="00C249BC">
        <w:rPr>
          <w:rFonts w:ascii="Arial" w:hAnsi="Arial" w:cs="Arial"/>
          <w:sz w:val="24"/>
          <w:szCs w:val="24"/>
        </w:rPr>
        <w:fldChar w:fldCharType="separate"/>
      </w:r>
      <w:hyperlink w:anchor="_Toc517885824" w:history="1">
        <w:r w:rsidR="00FE7DE2" w:rsidRPr="00C249BC">
          <w:rPr>
            <w:rStyle w:val="Lienhypertexte"/>
            <w:rFonts w:ascii="Arial" w:hAnsi="Arial" w:cs="Arial"/>
            <w:sz w:val="24"/>
            <w:szCs w:val="24"/>
          </w:rPr>
          <w:t>1.</w:t>
        </w:r>
        <w:r w:rsidR="00FE7DE2" w:rsidRPr="00C249BC">
          <w:rPr>
            <w:rFonts w:ascii="Arial" w:eastAsiaTheme="minorEastAsia" w:hAnsi="Arial" w:cs="Arial"/>
            <w:sz w:val="24"/>
            <w:szCs w:val="24"/>
          </w:rPr>
          <w:tab/>
        </w:r>
        <w:r w:rsidR="00FE7DE2" w:rsidRPr="00C249BC">
          <w:rPr>
            <w:rStyle w:val="Lienhypertexte"/>
            <w:rFonts w:ascii="Arial" w:hAnsi="Arial" w:cs="Arial"/>
            <w:sz w:val="24"/>
            <w:szCs w:val="24"/>
          </w:rPr>
          <w:t>AVERTISSEMENT</w:t>
        </w:r>
        <w:r w:rsidR="00FE7DE2" w:rsidRPr="00C249BC">
          <w:rPr>
            <w:rFonts w:ascii="Arial" w:hAnsi="Arial" w:cs="Arial"/>
            <w:webHidden/>
            <w:sz w:val="24"/>
            <w:szCs w:val="24"/>
          </w:rPr>
          <w:tab/>
        </w:r>
        <w:r w:rsidR="00FE7DE2" w:rsidRPr="00C249BC">
          <w:rPr>
            <w:rFonts w:ascii="Arial" w:hAnsi="Arial" w:cs="Arial"/>
            <w:webHidden/>
            <w:sz w:val="24"/>
            <w:szCs w:val="24"/>
          </w:rPr>
          <w:fldChar w:fldCharType="begin"/>
        </w:r>
        <w:r w:rsidR="00FE7DE2" w:rsidRPr="00C249BC">
          <w:rPr>
            <w:rFonts w:ascii="Arial" w:hAnsi="Arial" w:cs="Arial"/>
            <w:webHidden/>
            <w:sz w:val="24"/>
            <w:szCs w:val="24"/>
          </w:rPr>
          <w:instrText xml:space="preserve"> PAGEREF _Toc517885824 \h </w:instrText>
        </w:r>
        <w:r w:rsidR="00FE7DE2" w:rsidRPr="00C249BC">
          <w:rPr>
            <w:rFonts w:ascii="Arial" w:hAnsi="Arial" w:cs="Arial"/>
            <w:webHidden/>
            <w:sz w:val="24"/>
            <w:szCs w:val="24"/>
          </w:rPr>
        </w:r>
        <w:r w:rsidR="00FE7DE2" w:rsidRPr="00C249BC">
          <w:rPr>
            <w:rFonts w:ascii="Arial" w:hAnsi="Arial" w:cs="Arial"/>
            <w:webHidden/>
            <w:sz w:val="24"/>
            <w:szCs w:val="24"/>
          </w:rPr>
          <w:fldChar w:fldCharType="separate"/>
        </w:r>
        <w:r w:rsidR="009C4FF1" w:rsidRPr="00C249BC">
          <w:rPr>
            <w:rFonts w:ascii="Arial" w:hAnsi="Arial" w:cs="Arial"/>
            <w:webHidden/>
            <w:sz w:val="24"/>
            <w:szCs w:val="24"/>
          </w:rPr>
          <w:t>3</w:t>
        </w:r>
        <w:r w:rsidR="00FE7DE2" w:rsidRPr="00C249BC">
          <w:rPr>
            <w:rFonts w:ascii="Arial" w:hAnsi="Arial" w:cs="Arial"/>
            <w:webHidden/>
            <w:sz w:val="24"/>
            <w:szCs w:val="24"/>
          </w:rPr>
          <w:fldChar w:fldCharType="end"/>
        </w:r>
      </w:hyperlink>
    </w:p>
    <w:p w14:paraId="35D9A753" w14:textId="775E66AF" w:rsidR="00FE7DE2" w:rsidRPr="00C249BC" w:rsidRDefault="00FE7DE2" w:rsidP="005F5B5F">
      <w:pPr>
        <w:pStyle w:val="TM1"/>
        <w:rPr>
          <w:rFonts w:ascii="Arial" w:eastAsiaTheme="minorEastAsia" w:hAnsi="Arial" w:cs="Arial"/>
          <w:sz w:val="24"/>
          <w:szCs w:val="24"/>
        </w:rPr>
      </w:pPr>
      <w:hyperlink w:anchor="_Toc517885825" w:history="1">
        <w:r w:rsidRPr="00C249BC">
          <w:rPr>
            <w:rStyle w:val="Lienhypertexte"/>
            <w:rFonts w:ascii="Arial" w:hAnsi="Arial" w:cs="Arial"/>
            <w:sz w:val="24"/>
            <w:szCs w:val="24"/>
          </w:rPr>
          <w:t>2.</w:t>
        </w:r>
        <w:r w:rsidRPr="00C249BC">
          <w:rPr>
            <w:rFonts w:ascii="Arial" w:eastAsiaTheme="minorEastAsia" w:hAnsi="Arial" w:cs="Arial"/>
            <w:sz w:val="24"/>
            <w:szCs w:val="24"/>
          </w:rPr>
          <w:tab/>
        </w:r>
        <w:r w:rsidRPr="00C249BC">
          <w:rPr>
            <w:rStyle w:val="Lienhypertexte"/>
            <w:rFonts w:ascii="Arial" w:hAnsi="Arial" w:cs="Arial"/>
            <w:sz w:val="24"/>
            <w:szCs w:val="24"/>
          </w:rPr>
          <w:t>ORGANISATION ET METHODOLOGIE DE TRAVAIL</w:t>
        </w:r>
        <w:r w:rsidRPr="00C249BC">
          <w:rPr>
            <w:rFonts w:ascii="Arial" w:hAnsi="Arial" w:cs="Arial"/>
            <w:webHidden/>
            <w:sz w:val="24"/>
            <w:szCs w:val="24"/>
          </w:rPr>
          <w:tab/>
        </w:r>
        <w:r w:rsidRPr="00C249BC">
          <w:rPr>
            <w:rFonts w:ascii="Arial" w:hAnsi="Arial" w:cs="Arial"/>
            <w:webHidden/>
            <w:sz w:val="24"/>
            <w:szCs w:val="24"/>
          </w:rPr>
          <w:fldChar w:fldCharType="begin"/>
        </w:r>
        <w:r w:rsidRPr="00C249BC">
          <w:rPr>
            <w:rFonts w:ascii="Arial" w:hAnsi="Arial" w:cs="Arial"/>
            <w:webHidden/>
            <w:sz w:val="24"/>
            <w:szCs w:val="24"/>
          </w:rPr>
          <w:instrText xml:space="preserve"> PAGEREF _Toc517885825 \h </w:instrText>
        </w:r>
        <w:r w:rsidRPr="00C249BC">
          <w:rPr>
            <w:rFonts w:ascii="Arial" w:hAnsi="Arial" w:cs="Arial"/>
            <w:webHidden/>
            <w:sz w:val="24"/>
            <w:szCs w:val="24"/>
          </w:rPr>
        </w:r>
        <w:r w:rsidRPr="00C249BC">
          <w:rPr>
            <w:rFonts w:ascii="Arial" w:hAnsi="Arial" w:cs="Arial"/>
            <w:webHidden/>
            <w:sz w:val="24"/>
            <w:szCs w:val="24"/>
          </w:rPr>
          <w:fldChar w:fldCharType="separate"/>
        </w:r>
        <w:r w:rsidR="009C4FF1" w:rsidRPr="00C249BC">
          <w:rPr>
            <w:rFonts w:ascii="Arial" w:hAnsi="Arial" w:cs="Arial"/>
            <w:webHidden/>
            <w:sz w:val="24"/>
            <w:szCs w:val="24"/>
          </w:rPr>
          <w:t>4</w:t>
        </w:r>
        <w:r w:rsidRPr="00C249BC">
          <w:rPr>
            <w:rFonts w:ascii="Arial" w:hAnsi="Arial" w:cs="Arial"/>
            <w:webHidden/>
            <w:sz w:val="24"/>
            <w:szCs w:val="24"/>
          </w:rPr>
          <w:fldChar w:fldCharType="end"/>
        </w:r>
      </w:hyperlink>
    </w:p>
    <w:p w14:paraId="79F4FC2E" w14:textId="4BF3D594" w:rsidR="00FE7DE2" w:rsidRPr="00C249BC" w:rsidRDefault="00FE7DE2" w:rsidP="005F5B5F">
      <w:pPr>
        <w:pStyle w:val="TM1"/>
        <w:rPr>
          <w:rFonts w:ascii="Arial" w:eastAsiaTheme="minorEastAsia" w:hAnsi="Arial" w:cs="Arial"/>
          <w:sz w:val="24"/>
          <w:szCs w:val="24"/>
        </w:rPr>
      </w:pPr>
      <w:hyperlink w:anchor="_Toc517885826" w:history="1">
        <w:r w:rsidRPr="00C249BC">
          <w:rPr>
            <w:rStyle w:val="Lienhypertexte"/>
            <w:rFonts w:ascii="Arial" w:hAnsi="Arial" w:cs="Arial"/>
            <w:sz w:val="24"/>
            <w:szCs w:val="24"/>
          </w:rPr>
          <w:t>3.</w:t>
        </w:r>
        <w:r w:rsidRPr="00C249BC">
          <w:rPr>
            <w:rFonts w:ascii="Arial" w:eastAsiaTheme="minorEastAsia" w:hAnsi="Arial" w:cs="Arial"/>
            <w:sz w:val="24"/>
            <w:szCs w:val="24"/>
          </w:rPr>
          <w:tab/>
        </w:r>
        <w:r w:rsidRPr="00C249BC">
          <w:rPr>
            <w:rStyle w:val="Lienhypertexte"/>
            <w:rFonts w:ascii="Arial" w:hAnsi="Arial" w:cs="Arial"/>
            <w:sz w:val="24"/>
            <w:szCs w:val="24"/>
          </w:rPr>
          <w:t>PROFIL DES INTERVENANTS</w:t>
        </w:r>
        <w:r w:rsidRPr="00C249BC">
          <w:rPr>
            <w:rFonts w:ascii="Arial" w:hAnsi="Arial" w:cs="Arial"/>
            <w:webHidden/>
            <w:sz w:val="24"/>
            <w:szCs w:val="24"/>
          </w:rPr>
          <w:tab/>
        </w:r>
        <w:r w:rsidRPr="00C249BC">
          <w:rPr>
            <w:rFonts w:ascii="Arial" w:hAnsi="Arial" w:cs="Arial"/>
            <w:webHidden/>
            <w:sz w:val="24"/>
            <w:szCs w:val="24"/>
          </w:rPr>
          <w:fldChar w:fldCharType="begin"/>
        </w:r>
        <w:r w:rsidRPr="00C249BC">
          <w:rPr>
            <w:rFonts w:ascii="Arial" w:hAnsi="Arial" w:cs="Arial"/>
            <w:webHidden/>
            <w:sz w:val="24"/>
            <w:szCs w:val="24"/>
          </w:rPr>
          <w:instrText xml:space="preserve"> PAGEREF _Toc517885826 \h </w:instrText>
        </w:r>
        <w:r w:rsidRPr="00C249BC">
          <w:rPr>
            <w:rFonts w:ascii="Arial" w:hAnsi="Arial" w:cs="Arial"/>
            <w:webHidden/>
            <w:sz w:val="24"/>
            <w:szCs w:val="24"/>
          </w:rPr>
        </w:r>
        <w:r w:rsidRPr="00C249BC">
          <w:rPr>
            <w:rFonts w:ascii="Arial" w:hAnsi="Arial" w:cs="Arial"/>
            <w:webHidden/>
            <w:sz w:val="24"/>
            <w:szCs w:val="24"/>
          </w:rPr>
          <w:fldChar w:fldCharType="separate"/>
        </w:r>
        <w:r w:rsidR="009C4FF1" w:rsidRPr="00C249BC">
          <w:rPr>
            <w:rFonts w:ascii="Arial" w:hAnsi="Arial" w:cs="Arial"/>
            <w:webHidden/>
            <w:sz w:val="24"/>
            <w:szCs w:val="24"/>
          </w:rPr>
          <w:t>5</w:t>
        </w:r>
        <w:r w:rsidRPr="00C249BC">
          <w:rPr>
            <w:rFonts w:ascii="Arial" w:hAnsi="Arial" w:cs="Arial"/>
            <w:webHidden/>
            <w:sz w:val="24"/>
            <w:szCs w:val="24"/>
          </w:rPr>
          <w:fldChar w:fldCharType="end"/>
        </w:r>
      </w:hyperlink>
    </w:p>
    <w:p w14:paraId="0B2EA0FC" w14:textId="3CA907D3" w:rsidR="002E4430" w:rsidRPr="00C249BC" w:rsidRDefault="00FE7DE2" w:rsidP="00B82B4F">
      <w:pPr>
        <w:pStyle w:val="TM1"/>
        <w:jc w:val="both"/>
        <w:rPr>
          <w:rFonts w:ascii="Arial" w:hAnsi="Arial" w:cs="Arial"/>
          <w:b w:val="0"/>
          <w:sz w:val="24"/>
          <w:szCs w:val="24"/>
        </w:rPr>
      </w:pPr>
      <w:hyperlink w:anchor="_Toc517885827" w:history="1">
        <w:r w:rsidRPr="00C249BC">
          <w:rPr>
            <w:rStyle w:val="Lienhypertexte"/>
            <w:rFonts w:ascii="Arial" w:hAnsi="Arial" w:cs="Arial"/>
            <w:sz w:val="24"/>
            <w:szCs w:val="24"/>
          </w:rPr>
          <w:t>4.</w:t>
        </w:r>
        <w:r w:rsidRPr="00C249BC">
          <w:rPr>
            <w:rFonts w:ascii="Arial" w:eastAsiaTheme="minorEastAsia" w:hAnsi="Arial" w:cs="Arial"/>
            <w:sz w:val="24"/>
            <w:szCs w:val="24"/>
          </w:rPr>
          <w:tab/>
        </w:r>
        <w:r w:rsidRPr="00C249BC">
          <w:rPr>
            <w:rStyle w:val="Lienhypertexte"/>
            <w:rFonts w:ascii="Arial" w:hAnsi="Arial" w:cs="Arial"/>
            <w:sz w:val="24"/>
            <w:szCs w:val="24"/>
          </w:rPr>
          <w:t>PERFORMANCES EN MATIERE DE PROTECTION DE L’ENVIRONNEMENT</w:t>
        </w:r>
        <w:r w:rsidRPr="00C249BC">
          <w:rPr>
            <w:rFonts w:ascii="Arial" w:hAnsi="Arial" w:cs="Arial"/>
            <w:webHidden/>
            <w:sz w:val="24"/>
            <w:szCs w:val="24"/>
          </w:rPr>
          <w:tab/>
        </w:r>
        <w:r w:rsidRPr="00C249BC">
          <w:rPr>
            <w:rFonts w:ascii="Arial" w:hAnsi="Arial" w:cs="Arial"/>
            <w:webHidden/>
            <w:sz w:val="24"/>
            <w:szCs w:val="24"/>
          </w:rPr>
          <w:fldChar w:fldCharType="begin"/>
        </w:r>
        <w:r w:rsidRPr="00C249BC">
          <w:rPr>
            <w:rFonts w:ascii="Arial" w:hAnsi="Arial" w:cs="Arial"/>
            <w:webHidden/>
            <w:sz w:val="24"/>
            <w:szCs w:val="24"/>
          </w:rPr>
          <w:instrText xml:space="preserve"> PAGEREF _Toc517885827 \h </w:instrText>
        </w:r>
        <w:r w:rsidRPr="00C249BC">
          <w:rPr>
            <w:rFonts w:ascii="Arial" w:hAnsi="Arial" w:cs="Arial"/>
            <w:webHidden/>
            <w:sz w:val="24"/>
            <w:szCs w:val="24"/>
          </w:rPr>
        </w:r>
        <w:r w:rsidRPr="00C249BC">
          <w:rPr>
            <w:rFonts w:ascii="Arial" w:hAnsi="Arial" w:cs="Arial"/>
            <w:webHidden/>
            <w:sz w:val="24"/>
            <w:szCs w:val="24"/>
          </w:rPr>
          <w:fldChar w:fldCharType="separate"/>
        </w:r>
        <w:r w:rsidR="009C4FF1" w:rsidRPr="00C249BC">
          <w:rPr>
            <w:rFonts w:ascii="Arial" w:hAnsi="Arial" w:cs="Arial"/>
            <w:webHidden/>
            <w:sz w:val="24"/>
            <w:szCs w:val="24"/>
          </w:rPr>
          <w:t>7</w:t>
        </w:r>
        <w:r w:rsidRPr="00C249BC">
          <w:rPr>
            <w:rFonts w:ascii="Arial" w:hAnsi="Arial" w:cs="Arial"/>
            <w:webHidden/>
            <w:sz w:val="24"/>
            <w:szCs w:val="24"/>
          </w:rPr>
          <w:fldChar w:fldCharType="end"/>
        </w:r>
      </w:hyperlink>
      <w:r w:rsidR="00B82B4F" w:rsidRPr="00C249BC">
        <w:rPr>
          <w:rFonts w:ascii="Arial" w:hAnsi="Arial" w:cs="Arial"/>
          <w:sz w:val="24"/>
          <w:szCs w:val="24"/>
        </w:rPr>
        <w:br/>
        <w:t>5.</w:t>
      </w:r>
      <w:r w:rsidR="00B82B4F" w:rsidRPr="00C249BC">
        <w:rPr>
          <w:rFonts w:ascii="Arial" w:hAnsi="Arial" w:cs="Arial"/>
          <w:sz w:val="24"/>
          <w:szCs w:val="24"/>
        </w:rPr>
        <w:tab/>
      </w:r>
      <w:r w:rsidR="002E4430" w:rsidRPr="00C249BC">
        <w:rPr>
          <w:rFonts w:ascii="Arial" w:hAnsi="Arial" w:cs="Arial"/>
          <w:sz w:val="24"/>
          <w:szCs w:val="24"/>
        </w:rPr>
        <w:t>CAS PRATIQUE</w:t>
      </w:r>
      <w:r w:rsidR="00B82B4F" w:rsidRPr="00C249BC">
        <w:rPr>
          <w:rFonts w:ascii="Arial" w:hAnsi="Arial" w:cs="Arial"/>
          <w:sz w:val="24"/>
          <w:szCs w:val="24"/>
        </w:rPr>
        <w:tab/>
        <w:t>7</w:t>
      </w:r>
    </w:p>
    <w:p w14:paraId="3168177F" w14:textId="77777777" w:rsidR="002E4430" w:rsidRPr="00C249BC" w:rsidRDefault="002E4430" w:rsidP="002E4430">
      <w:pPr>
        <w:rPr>
          <w:rFonts w:ascii="Arial" w:eastAsiaTheme="minorEastAsia" w:hAnsi="Arial" w:cs="Arial"/>
          <w:sz w:val="24"/>
          <w:szCs w:val="24"/>
        </w:rPr>
      </w:pPr>
    </w:p>
    <w:p w14:paraId="3828B0E4" w14:textId="77777777" w:rsidR="00AE7BAD" w:rsidRDefault="00E9733F" w:rsidP="000119DA">
      <w:pPr>
        <w:spacing w:line="480" w:lineRule="auto"/>
      </w:pPr>
      <w:r w:rsidRPr="00C249BC">
        <w:rPr>
          <w:rFonts w:ascii="Arial" w:hAnsi="Arial" w:cs="Arial"/>
          <w:sz w:val="24"/>
          <w:szCs w:val="24"/>
        </w:rPr>
        <w:fldChar w:fldCharType="end"/>
      </w:r>
    </w:p>
    <w:p w14:paraId="0C16D98C" w14:textId="77777777" w:rsidR="00214F69" w:rsidRDefault="00214F69" w:rsidP="000119DA">
      <w:pPr>
        <w:spacing w:line="480" w:lineRule="auto"/>
      </w:pPr>
    </w:p>
    <w:p w14:paraId="63A4849B" w14:textId="77777777" w:rsidR="00214F69" w:rsidRDefault="00214F69" w:rsidP="000119DA">
      <w:pPr>
        <w:spacing w:line="480" w:lineRule="auto"/>
      </w:pPr>
    </w:p>
    <w:p w14:paraId="398029B7" w14:textId="77777777" w:rsidR="00B2181F" w:rsidRPr="00620A82" w:rsidRDefault="00B2181F" w:rsidP="00B2181F">
      <w:pPr>
        <w:rPr>
          <w:b/>
        </w:rPr>
      </w:pPr>
      <w:bookmarkStart w:id="1" w:name="_Toc197326274"/>
    </w:p>
    <w:p w14:paraId="04CD318B" w14:textId="1170E018" w:rsidR="00620A82" w:rsidRPr="00C249BC" w:rsidRDefault="00BC5A75" w:rsidP="00C249BC">
      <w:pPr>
        <w:pStyle w:val="Titre1"/>
      </w:pPr>
      <w:bookmarkStart w:id="2" w:name="_Toc517885824"/>
      <w:r w:rsidRPr="00C249BC">
        <w:lastRenderedPageBreak/>
        <w:t>AVERTISSEMENT</w:t>
      </w:r>
      <w:bookmarkEnd w:id="2"/>
    </w:p>
    <w:p w14:paraId="4EF24FBA" w14:textId="77777777" w:rsidR="00620A82" w:rsidRPr="005C6D8A" w:rsidRDefault="00620A82" w:rsidP="00620A82">
      <w:pPr>
        <w:pStyle w:val="P1"/>
        <w:rPr>
          <w:rFonts w:cs="Arial"/>
          <w:b/>
        </w:rPr>
      </w:pPr>
    </w:p>
    <w:p w14:paraId="40E96F2F" w14:textId="6AF4EA96" w:rsidR="00620A82" w:rsidRPr="005C6D8A" w:rsidRDefault="00620A82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  <w:r w:rsidRPr="005C6D8A">
        <w:rPr>
          <w:rFonts w:ascii="Arial" w:hAnsi="Arial" w:cs="Arial"/>
          <w:b/>
          <w:snapToGrid w:val="0"/>
          <w:color w:val="FF0000"/>
        </w:rPr>
        <w:t xml:space="preserve">Les candidats établissent leur offre technique en renseignant impérativement le cadre de réponse. </w:t>
      </w:r>
    </w:p>
    <w:p w14:paraId="565B2508" w14:textId="77777777" w:rsidR="00620A82" w:rsidRPr="005C6D8A" w:rsidRDefault="00620A82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</w:p>
    <w:p w14:paraId="01A87E46" w14:textId="77777777" w:rsidR="00620A82" w:rsidRPr="005C6D8A" w:rsidRDefault="00620A82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  <w:r w:rsidRPr="005C6D8A">
        <w:rPr>
          <w:rFonts w:ascii="Arial" w:hAnsi="Arial" w:cs="Arial"/>
          <w:b/>
          <w:snapToGrid w:val="0"/>
          <w:color w:val="FF0000"/>
        </w:rPr>
        <w:t>Les réponses aux questions posées peuvent être complétées par toutes les pièces que les candidats jugent utiles de joindre et pouvant aider à la compréhension de l’offre.</w:t>
      </w:r>
    </w:p>
    <w:p w14:paraId="3800F927" w14:textId="77777777" w:rsidR="00620A82" w:rsidRPr="005C6D8A" w:rsidRDefault="00620A82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</w:p>
    <w:p w14:paraId="4D2B9844" w14:textId="77777777" w:rsidR="0048353C" w:rsidRPr="005C6D8A" w:rsidRDefault="0048353C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</w:p>
    <w:p w14:paraId="18633014" w14:textId="193A0768" w:rsidR="00F45C43" w:rsidRPr="005C6D8A" w:rsidRDefault="0048353C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  <w:r w:rsidRPr="005C6D8A">
        <w:rPr>
          <w:rFonts w:ascii="Arial" w:hAnsi="Arial" w:cs="Arial"/>
        </w:rPr>
        <w:t>Ces éléments auront valeur contractuelle en cas d’attribution du marché au candidat mais ne seront pas pris en com</w:t>
      </w:r>
      <w:r w:rsidR="006860F4" w:rsidRPr="005C6D8A">
        <w:rPr>
          <w:rFonts w:ascii="Arial" w:hAnsi="Arial" w:cs="Arial"/>
        </w:rPr>
        <w:t>pte dans l’analyse de l’offre s’</w:t>
      </w:r>
      <w:r w:rsidRPr="005C6D8A">
        <w:rPr>
          <w:rFonts w:ascii="Arial" w:hAnsi="Arial" w:cs="Arial"/>
        </w:rPr>
        <w:t>ils sont sans rapport avec les critères de choix.</w:t>
      </w:r>
    </w:p>
    <w:p w14:paraId="22A6F750" w14:textId="77777777" w:rsidR="00161D42" w:rsidRPr="005C6D8A" w:rsidRDefault="00161D42" w:rsidP="00620A82">
      <w:pPr>
        <w:pStyle w:val="P1"/>
        <w:rPr>
          <w:rFonts w:cs="Arial"/>
          <w:sz w:val="22"/>
          <w:szCs w:val="22"/>
        </w:rPr>
      </w:pPr>
    </w:p>
    <w:p w14:paraId="74F8806D" w14:textId="77777777" w:rsidR="00620A82" w:rsidRPr="005C6D8A" w:rsidRDefault="00620A82" w:rsidP="00620A82">
      <w:pPr>
        <w:pStyle w:val="P1"/>
        <w:rPr>
          <w:rFonts w:cs="Arial"/>
          <w:sz w:val="22"/>
          <w:szCs w:val="22"/>
        </w:rPr>
      </w:pPr>
      <w:r w:rsidRPr="005C6D8A">
        <w:rPr>
          <w:rFonts w:cs="Arial"/>
          <w:sz w:val="22"/>
          <w:szCs w:val="22"/>
        </w:rPr>
        <w:t>Ce document est un plan type à respecter afin de permettre la comparaison des offres au regard des critères de</w:t>
      </w:r>
      <w:r w:rsidR="000119DA" w:rsidRPr="005C6D8A">
        <w:rPr>
          <w:rFonts w:cs="Arial"/>
          <w:sz w:val="22"/>
          <w:szCs w:val="22"/>
        </w:rPr>
        <w:t xml:space="preserve"> sélections énoncés dans le Règlement</w:t>
      </w:r>
      <w:r w:rsidRPr="005C6D8A">
        <w:rPr>
          <w:rFonts w:cs="Arial"/>
          <w:sz w:val="22"/>
          <w:szCs w:val="22"/>
        </w:rPr>
        <w:t xml:space="preserve"> de Consultation.</w:t>
      </w:r>
    </w:p>
    <w:p w14:paraId="7C63C071" w14:textId="77777777" w:rsidR="00A107E2" w:rsidRPr="005C6D8A" w:rsidRDefault="00A107E2" w:rsidP="00A107E2">
      <w:pPr>
        <w:pStyle w:val="P1"/>
        <w:rPr>
          <w:rFonts w:cs="Arial"/>
          <w:sz w:val="22"/>
          <w:szCs w:val="22"/>
        </w:rPr>
      </w:pPr>
      <w:r w:rsidRPr="005C6D8A">
        <w:rPr>
          <w:rFonts w:cs="Arial"/>
          <w:sz w:val="22"/>
          <w:szCs w:val="22"/>
        </w:rPr>
        <w:t>Si le candidat souhaite apporter des éléments techniques complémentaires ne figurant pas dans les points abordés ci-dessous, il doit constituer un document ou un chapitre clairement dissocié du présent cadre de réponse. Ces compléments ne devront en aucun cas se substituer ou contredire le cadre de réponse.</w:t>
      </w:r>
    </w:p>
    <w:p w14:paraId="19DAB028" w14:textId="77777777" w:rsidR="00A107E2" w:rsidRPr="005C6D8A" w:rsidRDefault="00A107E2" w:rsidP="00A107E2">
      <w:pPr>
        <w:pStyle w:val="P1"/>
        <w:rPr>
          <w:rFonts w:cs="Arial"/>
          <w:sz w:val="22"/>
          <w:szCs w:val="22"/>
        </w:rPr>
      </w:pPr>
      <w:r w:rsidRPr="005C6D8A">
        <w:rPr>
          <w:rFonts w:cs="Arial"/>
          <w:sz w:val="22"/>
          <w:szCs w:val="22"/>
        </w:rPr>
        <w:t>L’analyse du mémoire technique prend en compte la qualité et la complétude de l’ensemble des documents fournis.</w:t>
      </w:r>
    </w:p>
    <w:p w14:paraId="75A4A0CE" w14:textId="77777777" w:rsidR="00154A90" w:rsidRPr="00154A90" w:rsidRDefault="00154A90" w:rsidP="00154A90"/>
    <w:p w14:paraId="47B9FA78" w14:textId="77777777" w:rsidR="00154A90" w:rsidRPr="00154A90" w:rsidRDefault="00154A90" w:rsidP="00154A90"/>
    <w:p w14:paraId="44CA9C58" w14:textId="77777777" w:rsidR="00154A90" w:rsidRPr="00154A90" w:rsidRDefault="00154A90" w:rsidP="00154A90"/>
    <w:p w14:paraId="2BDCB223" w14:textId="77777777" w:rsidR="00154A90" w:rsidRPr="00154A90" w:rsidRDefault="00154A90" w:rsidP="00154A90"/>
    <w:p w14:paraId="4CAABE35" w14:textId="77777777" w:rsidR="00154A90" w:rsidRPr="00154A90" w:rsidRDefault="00154A90" w:rsidP="00154A90"/>
    <w:p w14:paraId="4D4FDAC2" w14:textId="77777777" w:rsidR="00154A90" w:rsidRDefault="00154A90" w:rsidP="00154A90"/>
    <w:p w14:paraId="0B8826B6" w14:textId="77777777" w:rsidR="00154A90" w:rsidRDefault="00154A90" w:rsidP="00154A90"/>
    <w:p w14:paraId="0141CC9E" w14:textId="77777777" w:rsidR="008C4542" w:rsidRPr="00154A90" w:rsidRDefault="008C4542" w:rsidP="00154A90">
      <w:pPr>
        <w:jc w:val="center"/>
      </w:pPr>
    </w:p>
    <w:p w14:paraId="54537B3A" w14:textId="1F7B3278" w:rsidR="00487E52" w:rsidRPr="005C6D8A" w:rsidRDefault="00161D42" w:rsidP="00C249BC">
      <w:pPr>
        <w:pStyle w:val="Titre1"/>
      </w:pPr>
      <w:bookmarkStart w:id="3" w:name="_Toc517885825"/>
      <w:bookmarkStart w:id="4" w:name="_Toc420658426"/>
      <w:r w:rsidRPr="005C6D8A">
        <w:lastRenderedPageBreak/>
        <w:t>ORGANISATION ET METHODOLOGIE DE TRAVAIL</w:t>
      </w:r>
      <w:bookmarkEnd w:id="3"/>
      <w:r w:rsidR="000501D3">
        <w:t xml:space="preserve"> – Note sur 10 points</w:t>
      </w:r>
    </w:p>
    <w:p w14:paraId="7851DEEB" w14:textId="77777777" w:rsidR="00DF5D80" w:rsidRPr="005C6D8A" w:rsidRDefault="00DF5D80" w:rsidP="00487E52">
      <w:pPr>
        <w:rPr>
          <w:rFonts w:ascii="Arial" w:hAnsi="Arial" w:cs="Arial"/>
          <w:b/>
          <w:lang w:eastAsia="x-none"/>
        </w:rPr>
      </w:pPr>
    </w:p>
    <w:p w14:paraId="65E5A7C9" w14:textId="77777777" w:rsidR="00F06F52" w:rsidRPr="005C6D8A" w:rsidRDefault="00F06F52" w:rsidP="00F06F52">
      <w:pPr>
        <w:rPr>
          <w:rFonts w:ascii="Arial" w:hAnsi="Arial" w:cs="Arial"/>
          <w:b/>
        </w:rPr>
      </w:pPr>
      <w:r w:rsidRPr="005C6D8A">
        <w:rPr>
          <w:rFonts w:ascii="Arial" w:hAnsi="Arial" w:cs="Arial"/>
          <w:b/>
          <w:lang w:eastAsia="x-none"/>
        </w:rPr>
        <w:t xml:space="preserve">Le candidat décrit en détail </w:t>
      </w:r>
      <w:r w:rsidRPr="005C6D8A">
        <w:rPr>
          <w:rFonts w:ascii="Arial" w:hAnsi="Arial" w:cs="Arial"/>
          <w:b/>
        </w:rPr>
        <w:t xml:space="preserve">l’organisation et la méthodologie de travail qu’il entend mettre en place pour </w:t>
      </w:r>
      <w:r w:rsidRPr="00542834">
        <w:rPr>
          <w:rFonts w:ascii="Arial" w:hAnsi="Arial" w:cs="Arial"/>
          <w:b/>
        </w:rPr>
        <w:t xml:space="preserve">l’impression du support étudié </w:t>
      </w:r>
      <w:r w:rsidRPr="002B353E">
        <w:rPr>
          <w:rFonts w:ascii="Arial" w:hAnsi="Arial" w:cs="Arial"/>
          <w:b/>
          <w:color w:val="FF0000"/>
        </w:rPr>
        <w:t>dans le cas pratique</w:t>
      </w:r>
      <w:r w:rsidRPr="00542834">
        <w:rPr>
          <w:rFonts w:ascii="Arial" w:hAnsi="Arial" w:cs="Arial"/>
          <w:b/>
        </w:rPr>
        <w:t>.</w:t>
      </w:r>
      <w:r w:rsidRPr="005C6D8A">
        <w:rPr>
          <w:rFonts w:ascii="Arial" w:hAnsi="Arial" w:cs="Arial"/>
          <w:b/>
        </w:rPr>
        <w:t xml:space="preserve"> </w:t>
      </w:r>
    </w:p>
    <w:p w14:paraId="3662BB3D" w14:textId="77777777" w:rsidR="00F06F52" w:rsidRDefault="00F06F52" w:rsidP="00F06F52">
      <w:pPr>
        <w:rPr>
          <w:rFonts w:ascii="Arial" w:hAnsi="Arial" w:cs="Arial"/>
        </w:rPr>
      </w:pPr>
    </w:p>
    <w:p w14:paraId="04B5D83F" w14:textId="77777777" w:rsidR="00F06F52" w:rsidRDefault="00F06F52" w:rsidP="00F06F52">
      <w:pPr>
        <w:rPr>
          <w:rFonts w:ascii="Arial" w:hAnsi="Arial" w:cs="Arial"/>
        </w:rPr>
      </w:pPr>
      <w:r w:rsidRPr="00857126">
        <w:rPr>
          <w:rFonts w:ascii="Arial" w:hAnsi="Arial" w:cs="Arial"/>
        </w:rPr>
        <w:t>Il s’agit d’évaluer la capacité du candidat à proposer des solutions d’impression adaptées à un projet éditorial type.</w:t>
      </w:r>
    </w:p>
    <w:p w14:paraId="4F35AE7F" w14:textId="77777777" w:rsidR="00F06F52" w:rsidRPr="00857126" w:rsidRDefault="00F06F52" w:rsidP="00F06F52">
      <w:pPr>
        <w:rPr>
          <w:rFonts w:ascii="Arial" w:hAnsi="Arial" w:cs="Arial"/>
        </w:rPr>
      </w:pPr>
    </w:p>
    <w:p w14:paraId="59740E29" w14:textId="77777777" w:rsidR="00F06F52" w:rsidRPr="00857126" w:rsidRDefault="00F06F52" w:rsidP="00F06F52">
      <w:pPr>
        <w:rPr>
          <w:rFonts w:ascii="Arial" w:hAnsi="Arial" w:cs="Arial"/>
        </w:rPr>
      </w:pPr>
      <w:r w:rsidRPr="00857126">
        <w:rPr>
          <w:rFonts w:ascii="Arial" w:hAnsi="Arial" w:cs="Arial"/>
        </w:rPr>
        <w:t>L’objectif est de mesurer :</w:t>
      </w:r>
    </w:p>
    <w:p w14:paraId="5450146F" w14:textId="77777777" w:rsidR="00F06F52" w:rsidRPr="00857126" w:rsidRDefault="00F06F52" w:rsidP="00F06F52">
      <w:pPr>
        <w:pStyle w:val="Paragraphedeliste"/>
        <w:numPr>
          <w:ilvl w:val="0"/>
          <w:numId w:val="45"/>
        </w:numPr>
        <w:rPr>
          <w:rFonts w:ascii="Arial" w:hAnsi="Arial" w:cs="Arial"/>
        </w:rPr>
      </w:pPr>
      <w:r w:rsidRPr="00857126">
        <w:rPr>
          <w:rFonts w:ascii="Arial" w:hAnsi="Arial" w:cs="Arial"/>
        </w:rPr>
        <w:t>la pertinence des choix de matériaux et procédés,</w:t>
      </w:r>
    </w:p>
    <w:p w14:paraId="1F2CC27D" w14:textId="77777777" w:rsidR="00F06F52" w:rsidRPr="00857126" w:rsidRDefault="00F06F52" w:rsidP="00F06F52">
      <w:pPr>
        <w:pStyle w:val="Paragraphedeliste"/>
        <w:numPr>
          <w:ilvl w:val="0"/>
          <w:numId w:val="45"/>
        </w:numPr>
        <w:rPr>
          <w:rFonts w:ascii="Arial" w:hAnsi="Arial" w:cs="Arial"/>
        </w:rPr>
      </w:pPr>
      <w:r w:rsidRPr="00857126">
        <w:rPr>
          <w:rFonts w:ascii="Arial" w:hAnsi="Arial" w:cs="Arial"/>
        </w:rPr>
        <w:t>la cohérence des préconisations avec la qualité attendue et le rapport coût / impact environnemental.</w:t>
      </w:r>
    </w:p>
    <w:p w14:paraId="132DF8EC" w14:textId="77777777" w:rsidR="00F06F52" w:rsidRPr="005C6D8A" w:rsidRDefault="00F06F52" w:rsidP="00F06F52">
      <w:pPr>
        <w:rPr>
          <w:rFonts w:ascii="Arial" w:hAnsi="Arial" w:cs="Arial"/>
        </w:rPr>
      </w:pPr>
      <w:r>
        <w:rPr>
          <w:rFonts w:ascii="Arial" w:hAnsi="Arial" w:cs="Arial"/>
        </w:rPr>
        <w:t>Le candidat</w:t>
      </w:r>
      <w:r w:rsidRPr="005C6D8A">
        <w:rPr>
          <w:rFonts w:ascii="Arial" w:hAnsi="Arial" w:cs="Arial"/>
        </w:rPr>
        <w:t xml:space="preserve"> précise, entre autres, les étapes de production, les délais et les contrôles qualité. Il décrit la méthodologie de travail </w:t>
      </w:r>
      <w:r>
        <w:rPr>
          <w:rFonts w:ascii="Arial" w:hAnsi="Arial" w:cs="Arial"/>
        </w:rPr>
        <w:t xml:space="preserve">et de suivi de qualité </w:t>
      </w:r>
      <w:r w:rsidRPr="005C6D8A">
        <w:rPr>
          <w:rFonts w:ascii="Arial" w:hAnsi="Arial" w:cs="Arial"/>
        </w:rPr>
        <w:t xml:space="preserve">pour les différentes étapes des prestations, </w:t>
      </w:r>
      <w:r>
        <w:rPr>
          <w:rFonts w:ascii="Arial" w:hAnsi="Arial" w:cs="Arial"/>
        </w:rPr>
        <w:t>les modalités de gestion et de suivi de projet (interlocuteurs, etc.), les conditionnements proposés, l’organisation logistique, etc…</w:t>
      </w:r>
    </w:p>
    <w:p w14:paraId="65B34275" w14:textId="77777777" w:rsidR="00F06F52" w:rsidRDefault="00F06F52" w:rsidP="00F06F52">
      <w:pPr>
        <w:rPr>
          <w:rFonts w:ascii="Arial" w:hAnsi="Arial" w:cs="Arial"/>
        </w:rPr>
      </w:pPr>
    </w:p>
    <w:p w14:paraId="290982B5" w14:textId="77777777" w:rsidR="00F06F52" w:rsidRDefault="00F06F52" w:rsidP="00F06F52">
      <w:pPr>
        <w:rPr>
          <w:rFonts w:ascii="Arial" w:hAnsi="Arial" w:cs="Arial"/>
        </w:rPr>
      </w:pPr>
      <w:r>
        <w:rPr>
          <w:rFonts w:ascii="Arial" w:hAnsi="Arial" w:cs="Arial"/>
        </w:rPr>
        <w:t>Il préconise le papier intérieur et de couverture (gammes et grammages), le profil ICC des images, et tout élément technique de nature à optimiser l’ouvrage.</w:t>
      </w:r>
    </w:p>
    <w:p w14:paraId="6CE82B6C" w14:textId="77777777" w:rsidR="00F06F52" w:rsidRDefault="00F06F52" w:rsidP="00F06F52">
      <w:pPr>
        <w:rPr>
          <w:rFonts w:ascii="Arial" w:hAnsi="Arial" w:cs="Arial"/>
        </w:rPr>
      </w:pPr>
    </w:p>
    <w:p w14:paraId="21D6CDFD" w14:textId="77777777" w:rsidR="00F06F52" w:rsidRPr="00EC07FE" w:rsidRDefault="00F06F52" w:rsidP="00F06F52">
      <w:pPr>
        <w:jc w:val="left"/>
        <w:rPr>
          <w:rFonts w:ascii="Arial" w:hAnsi="Arial" w:cs="Arial"/>
          <w:color w:val="212121"/>
        </w:rPr>
      </w:pPr>
      <w:r w:rsidRPr="005C6D8A">
        <w:rPr>
          <w:rFonts w:ascii="Arial" w:hAnsi="Arial" w:cs="Arial"/>
        </w:rPr>
        <w:t xml:space="preserve">Le candidat adapte sa méthode de travail en fonction de ce qui lui semble le plus adapté à la nature du projet du cas pratique et au contexte du </w:t>
      </w:r>
      <w:r>
        <w:rPr>
          <w:rFonts w:ascii="Arial" w:hAnsi="Arial" w:cs="Arial"/>
        </w:rPr>
        <w:t>CMN</w:t>
      </w:r>
      <w:r w:rsidRPr="005C6D8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12121"/>
        </w:rPr>
        <w:t>Il</w:t>
      </w:r>
      <w:r w:rsidRPr="00EC07FE">
        <w:rPr>
          <w:rFonts w:ascii="Arial" w:hAnsi="Arial" w:cs="Arial"/>
          <w:color w:val="212121"/>
        </w:rPr>
        <w:t xml:space="preserve"> pourra proposer tout type d’amélioration visant à améliorer la durabilité, la qualité ou l’économie du projet.</w:t>
      </w:r>
    </w:p>
    <w:p w14:paraId="48A93136" w14:textId="77777777" w:rsidR="00F06F52" w:rsidRPr="005C6D8A" w:rsidRDefault="00F06F52" w:rsidP="00F06F52">
      <w:pPr>
        <w:rPr>
          <w:rFonts w:ascii="Arial" w:hAnsi="Arial" w:cs="Arial"/>
          <w:lang w:eastAsia="x-none"/>
        </w:rPr>
      </w:pPr>
    </w:p>
    <w:p w14:paraId="577ACF45" w14:textId="6AF3FE19" w:rsidR="00DF5D80" w:rsidRPr="005C6D8A" w:rsidRDefault="00DF5D80">
      <w:pPr>
        <w:jc w:val="left"/>
        <w:rPr>
          <w:rFonts w:ascii="Arial" w:hAnsi="Arial" w:cs="Arial"/>
          <w:lang w:eastAsia="x-none"/>
        </w:rPr>
      </w:pPr>
    </w:p>
    <w:p w14:paraId="1FB397B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7CF377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305DA1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9679656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5FF2CFE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96DFE9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BCDADE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C95E4E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D7AD47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C35F10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C6CC04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318839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E7CE2A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80F7CA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52CF82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9394EA2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DAF094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F02F3D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F50F77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FC6FFC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04ECEE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A655A4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D460DA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3865AB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4530E4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1576D92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68A5B7E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6491B7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6A36FC7" w14:textId="1DBAF299" w:rsidR="005C6D8A" w:rsidRPr="005C6D8A" w:rsidRDefault="005C6D8A" w:rsidP="00C249BC">
      <w:pPr>
        <w:pStyle w:val="Titre1"/>
      </w:pPr>
      <w:bookmarkStart w:id="5" w:name="_Toc517885826"/>
      <w:bookmarkEnd w:id="4"/>
      <w:r>
        <w:lastRenderedPageBreak/>
        <w:t>DELAIS</w:t>
      </w:r>
      <w:r w:rsidR="000501D3">
        <w:t xml:space="preserve"> – note sur 5 points</w:t>
      </w:r>
    </w:p>
    <w:p w14:paraId="3703EAFA" w14:textId="77777777" w:rsidR="005C6D8A" w:rsidRPr="005C6D8A" w:rsidRDefault="005C6D8A" w:rsidP="005C6D8A">
      <w:pPr>
        <w:rPr>
          <w:rFonts w:ascii="Arial" w:hAnsi="Arial" w:cs="Arial"/>
          <w:lang w:eastAsia="x-none"/>
        </w:rPr>
      </w:pPr>
    </w:p>
    <w:p w14:paraId="1FB4B3FC" w14:textId="77777777" w:rsidR="005C6D8A" w:rsidRPr="005C6D8A" w:rsidRDefault="005C6D8A" w:rsidP="005C6D8A">
      <w:pPr>
        <w:rPr>
          <w:rFonts w:ascii="Arial" w:hAnsi="Arial" w:cs="Arial"/>
          <w:b/>
          <w:lang w:eastAsia="x-none"/>
        </w:rPr>
      </w:pPr>
    </w:p>
    <w:p w14:paraId="6E84F5A0" w14:textId="4B0F6853" w:rsidR="00366DE7" w:rsidRPr="005C6D8A" w:rsidRDefault="005C6D8A" w:rsidP="00366DE7">
      <w:pPr>
        <w:shd w:val="clear" w:color="auto" w:fill="FFFFFF" w:themeFill="background1"/>
        <w:jc w:val="left"/>
        <w:rPr>
          <w:rFonts w:ascii="Arial" w:hAnsi="Arial" w:cs="Arial"/>
          <w:b/>
        </w:rPr>
      </w:pPr>
      <w:r w:rsidRPr="005C6D8A">
        <w:rPr>
          <w:rFonts w:ascii="Arial" w:hAnsi="Arial" w:cs="Arial"/>
          <w:b/>
          <w:lang w:eastAsia="x-none"/>
        </w:rPr>
        <w:t>Le candidat</w:t>
      </w:r>
      <w:r w:rsidR="00DB0ED7">
        <w:rPr>
          <w:rFonts w:ascii="Arial" w:hAnsi="Arial" w:cs="Arial"/>
          <w:b/>
          <w:lang w:eastAsia="x-none"/>
        </w:rPr>
        <w:t xml:space="preserve"> fournit un</w:t>
      </w:r>
      <w:r w:rsidRPr="005C6D8A">
        <w:rPr>
          <w:rFonts w:ascii="Arial" w:hAnsi="Arial" w:cs="Arial"/>
          <w:b/>
          <w:lang w:eastAsia="x-none"/>
        </w:rPr>
        <w:t xml:space="preserve"> </w:t>
      </w:r>
      <w:r w:rsidR="00DB0ED7" w:rsidRPr="005C6D8A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Rétroplanning détaillé </w:t>
      </w:r>
      <w:r w:rsidR="00366DE7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relatif à </w:t>
      </w:r>
      <w:r w:rsidR="00366DE7" w:rsidRPr="00F02C9E">
        <w:rPr>
          <w:rFonts w:ascii="Arial" w:hAnsi="Arial" w:cs="Arial"/>
          <w:b/>
        </w:rPr>
        <w:t>l’impression du support étudié dans le cas pratique.</w:t>
      </w:r>
      <w:r w:rsidR="00366DE7" w:rsidRPr="005C6D8A">
        <w:rPr>
          <w:rFonts w:ascii="Arial" w:hAnsi="Arial" w:cs="Arial"/>
          <w:b/>
        </w:rPr>
        <w:t xml:space="preserve"> </w:t>
      </w:r>
    </w:p>
    <w:p w14:paraId="726980B8" w14:textId="6B83B66D" w:rsidR="005C6D8A" w:rsidRPr="005C6D8A" w:rsidRDefault="00366DE7" w:rsidP="00DB0ED7">
      <w:pPr>
        <w:shd w:val="clear" w:color="auto" w:fill="FFFFFF" w:themeFill="background1"/>
        <w:jc w:val="left"/>
        <w:rPr>
          <w:rFonts w:ascii="Arial" w:hAnsi="Arial" w:cs="Arial"/>
          <w:b/>
        </w:rPr>
      </w:pPr>
      <w:r>
        <w:rPr>
          <w:rFonts w:ascii="Arial" w:eastAsia="Calibri" w:hAnsi="Arial" w:cs="Arial"/>
          <w:b/>
          <w:bCs/>
          <w:color w:val="000000" w:themeColor="text1"/>
          <w:lang w:eastAsia="en-US"/>
        </w:rPr>
        <w:t>La date imposée de livraison est fixée au 15 avril 2026.</w:t>
      </w:r>
    </w:p>
    <w:p w14:paraId="3CB4CF0C" w14:textId="61F4DD0E" w:rsidR="00DB0ED7" w:rsidRDefault="00DB0ED7" w:rsidP="00DB0ED7">
      <w:pPr>
        <w:rPr>
          <w:rFonts w:ascii="Arial" w:eastAsia="Calibri" w:hAnsi="Arial" w:cs="Arial"/>
          <w:b/>
          <w:lang w:eastAsia="en-US"/>
        </w:rPr>
      </w:pPr>
    </w:p>
    <w:p w14:paraId="09D15B79" w14:textId="77777777" w:rsidR="00DB0ED7" w:rsidRPr="005C6D8A" w:rsidRDefault="00DB0ED7" w:rsidP="00DB0ED7">
      <w:pPr>
        <w:rPr>
          <w:rFonts w:ascii="Arial" w:eastAsia="Calibri" w:hAnsi="Arial" w:cs="Arial"/>
          <w:b/>
          <w:lang w:eastAsia="en-US"/>
        </w:rPr>
      </w:pPr>
    </w:p>
    <w:p w14:paraId="7F77C676" w14:textId="77777777" w:rsidR="00DB0ED7" w:rsidRPr="005C6D8A" w:rsidRDefault="00DB0ED7" w:rsidP="00DB0ED7">
      <w:pPr>
        <w:spacing w:beforeLines="1" w:before="2" w:afterLines="1" w:after="2"/>
        <w:rPr>
          <w:rFonts w:ascii="Arial" w:eastAsia="Calibri" w:hAnsi="Arial" w:cs="Arial"/>
          <w:b/>
          <w:lang w:eastAsia="en-US"/>
        </w:rPr>
      </w:pPr>
      <w:r w:rsidRPr="005C6D8A">
        <w:rPr>
          <w:rFonts w:ascii="Arial" w:eastAsia="Calibri" w:hAnsi="Arial" w:cs="Arial"/>
          <w:b/>
          <w:color w:val="FF0000"/>
          <w:lang w:eastAsia="en-US"/>
        </w:rPr>
        <w:t>A compléter par le candidat :</w:t>
      </w:r>
    </w:p>
    <w:p w14:paraId="3105AB88" w14:textId="77777777" w:rsidR="00DB0ED7" w:rsidRPr="005C6D8A" w:rsidRDefault="00DB0ED7" w:rsidP="00DB0ED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  <w:r w:rsidRPr="005C6D8A">
        <w:rPr>
          <w:rFonts w:ascii="Arial" w:hAnsi="Arial" w:cs="Arial"/>
        </w:rPr>
        <w:t>•réception des fichiers PDF à l’imprimerie :………………………………………………</w:t>
      </w:r>
      <w:r w:rsidRPr="005C6D8A">
        <w:rPr>
          <w:rFonts w:ascii="Arial" w:eastAsia="Calibri" w:hAnsi="Arial" w:cs="Arial"/>
          <w:lang w:eastAsia="en-US"/>
        </w:rPr>
        <w:t xml:space="preserve"> </w:t>
      </w:r>
      <w:r w:rsidRPr="005C6D8A">
        <w:rPr>
          <w:rFonts w:ascii="Arial" w:hAnsi="Arial" w:cs="Arial"/>
        </w:rPr>
        <w:t>jours ouvrés</w:t>
      </w:r>
    </w:p>
    <w:p w14:paraId="41925440" w14:textId="58D6F434" w:rsidR="00DB0ED7" w:rsidRPr="005C6D8A" w:rsidRDefault="00DB0ED7" w:rsidP="00DB0ED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  <w:r w:rsidRPr="005C6D8A">
        <w:rPr>
          <w:rFonts w:ascii="Arial" w:hAnsi="Arial" w:cs="Arial"/>
        </w:rPr>
        <w:t>•réception des traceurs : …………………………………</w:t>
      </w:r>
      <w:r w:rsidR="00837729">
        <w:rPr>
          <w:rFonts w:ascii="Arial" w:hAnsi="Arial" w:cs="Arial"/>
        </w:rPr>
        <w:t>…………………</w:t>
      </w:r>
      <w:r w:rsidRPr="005C6D8A">
        <w:rPr>
          <w:rFonts w:ascii="Arial" w:hAnsi="Arial" w:cs="Arial"/>
        </w:rPr>
        <w:t>………………</w:t>
      </w:r>
      <w:r w:rsidRPr="005C6D8A">
        <w:rPr>
          <w:rFonts w:ascii="Arial" w:eastAsia="Calibri" w:hAnsi="Arial" w:cs="Arial"/>
          <w:lang w:eastAsia="en-US"/>
        </w:rPr>
        <w:t xml:space="preserve"> </w:t>
      </w:r>
      <w:r w:rsidRPr="005C6D8A">
        <w:rPr>
          <w:rFonts w:ascii="Arial" w:hAnsi="Arial" w:cs="Arial"/>
        </w:rPr>
        <w:t>jours ouvrés</w:t>
      </w:r>
    </w:p>
    <w:p w14:paraId="25B6FEE8" w14:textId="6F0930F7" w:rsidR="00DB0ED7" w:rsidRPr="005C6D8A" w:rsidRDefault="00DB0ED7" w:rsidP="00DB0ED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  <w:r w:rsidRPr="005C6D8A">
        <w:rPr>
          <w:rFonts w:ascii="Arial" w:hAnsi="Arial" w:cs="Arial"/>
        </w:rPr>
        <w:t>•impression : …………………………………………………………………………………</w:t>
      </w:r>
      <w:r w:rsidRPr="005C6D8A">
        <w:rPr>
          <w:rFonts w:ascii="Arial" w:eastAsia="Calibri" w:hAnsi="Arial" w:cs="Arial"/>
          <w:lang w:eastAsia="en-US"/>
        </w:rPr>
        <w:t xml:space="preserve"> </w:t>
      </w:r>
      <w:r w:rsidRPr="005C6D8A">
        <w:rPr>
          <w:rFonts w:ascii="Arial" w:hAnsi="Arial" w:cs="Arial"/>
        </w:rPr>
        <w:t>jours ouvrés</w:t>
      </w:r>
    </w:p>
    <w:p w14:paraId="785DD415" w14:textId="1DB2DDF7" w:rsidR="00DB0ED7" w:rsidRPr="005C6D8A" w:rsidRDefault="00DB0ED7" w:rsidP="00DB0ED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  <w:r w:rsidRPr="005C6D8A">
        <w:rPr>
          <w:rFonts w:ascii="Arial" w:hAnsi="Arial" w:cs="Arial"/>
        </w:rPr>
        <w:t>•signature bon à relier : …………………………………………………………………….</w:t>
      </w:r>
      <w:r w:rsidRPr="005C6D8A">
        <w:rPr>
          <w:rFonts w:ascii="Arial" w:eastAsia="Calibri" w:hAnsi="Arial" w:cs="Arial"/>
          <w:lang w:eastAsia="en-US"/>
        </w:rPr>
        <w:t xml:space="preserve"> </w:t>
      </w:r>
      <w:r w:rsidRPr="005C6D8A">
        <w:rPr>
          <w:rFonts w:ascii="Arial" w:hAnsi="Arial" w:cs="Arial"/>
        </w:rPr>
        <w:t>jours ouvrés</w:t>
      </w:r>
    </w:p>
    <w:p w14:paraId="429E269C" w14:textId="16802640" w:rsidR="00DB0ED7" w:rsidRPr="005C6D8A" w:rsidRDefault="00DB0ED7" w:rsidP="00DB0ED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  <w:r w:rsidRPr="005C6D8A">
        <w:rPr>
          <w:rFonts w:ascii="Arial" w:hAnsi="Arial" w:cs="Arial"/>
        </w:rPr>
        <w:t>•reliure</w:t>
      </w:r>
      <w:r w:rsidR="00366DE7">
        <w:rPr>
          <w:rFonts w:ascii="Arial" w:hAnsi="Arial" w:cs="Arial"/>
        </w:rPr>
        <w:t xml:space="preserve"> </w:t>
      </w:r>
      <w:r w:rsidRPr="005C6D8A">
        <w:rPr>
          <w:rFonts w:ascii="Arial" w:hAnsi="Arial" w:cs="Arial"/>
        </w:rPr>
        <w:t>: .……………………………………</w:t>
      </w:r>
      <w:r w:rsidR="00366DE7">
        <w:rPr>
          <w:rFonts w:ascii="Arial" w:hAnsi="Arial" w:cs="Arial"/>
        </w:rPr>
        <w:t>……</w:t>
      </w:r>
      <w:r w:rsidRPr="005C6D8A">
        <w:rPr>
          <w:rFonts w:ascii="Arial" w:hAnsi="Arial" w:cs="Arial"/>
        </w:rPr>
        <w:t>…………………………………………..</w:t>
      </w:r>
      <w:r w:rsidRPr="005C6D8A">
        <w:rPr>
          <w:rFonts w:ascii="Arial" w:eastAsia="Calibri" w:hAnsi="Arial" w:cs="Arial"/>
          <w:lang w:eastAsia="en-US"/>
        </w:rPr>
        <w:t xml:space="preserve"> </w:t>
      </w:r>
      <w:r w:rsidRPr="005C6D8A">
        <w:rPr>
          <w:rFonts w:ascii="Arial" w:hAnsi="Arial" w:cs="Arial"/>
        </w:rPr>
        <w:t>jours ouvrés</w:t>
      </w:r>
    </w:p>
    <w:p w14:paraId="483C079D" w14:textId="79379069" w:rsidR="00DB0ED7" w:rsidRPr="005C6D8A" w:rsidRDefault="00DB0ED7" w:rsidP="00DB0ED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  <w:r w:rsidRPr="005C6D8A">
        <w:rPr>
          <w:rFonts w:ascii="Arial" w:hAnsi="Arial" w:cs="Arial"/>
          <w:color w:val="000000"/>
        </w:rPr>
        <w:t>•Livraison</w:t>
      </w:r>
      <w:r w:rsidR="00366DE7">
        <w:rPr>
          <w:rFonts w:ascii="Arial" w:hAnsi="Arial" w:cs="Arial"/>
          <w:color w:val="000000"/>
        </w:rPr>
        <w:t> : 15 avril 2026</w:t>
      </w:r>
    </w:p>
    <w:p w14:paraId="0DBA8A62" w14:textId="77777777" w:rsidR="00366DE7" w:rsidRDefault="00366DE7" w:rsidP="00DB0ED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</w:p>
    <w:p w14:paraId="41FCDCD0" w14:textId="06628CA7" w:rsidR="00DB0ED7" w:rsidRPr="005C6D8A" w:rsidRDefault="00DB0ED7" w:rsidP="00DB0ED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  <w:r w:rsidRPr="005C6D8A">
        <w:rPr>
          <w:rFonts w:ascii="Arial" w:hAnsi="Arial" w:cs="Arial"/>
        </w:rPr>
        <w:t>soit : un TOTAL DE ………………….…………………………………………... jours ouvrés.</w:t>
      </w:r>
    </w:p>
    <w:p w14:paraId="1CAFFC0B" w14:textId="77777777" w:rsidR="00DB0ED7" w:rsidRPr="005C6D8A" w:rsidRDefault="00DB0ED7" w:rsidP="00DB0ED7">
      <w:pPr>
        <w:rPr>
          <w:rFonts w:ascii="Arial" w:eastAsia="Calibri" w:hAnsi="Arial" w:cs="Arial"/>
          <w:u w:val="single"/>
          <w:lang w:eastAsia="en-US"/>
        </w:rPr>
      </w:pPr>
    </w:p>
    <w:p w14:paraId="2664FBBA" w14:textId="77777777" w:rsidR="00DB0ED7" w:rsidRPr="005C6D8A" w:rsidRDefault="00DB0ED7" w:rsidP="00DB0ED7">
      <w:pPr>
        <w:rPr>
          <w:rFonts w:ascii="Arial" w:eastAsia="Calibri" w:hAnsi="Arial" w:cs="Arial"/>
          <w:u w:val="single"/>
          <w:lang w:eastAsia="en-US"/>
        </w:rPr>
      </w:pPr>
      <w:r w:rsidRPr="005C6D8A">
        <w:rPr>
          <w:rFonts w:ascii="Arial" w:eastAsia="Calibri" w:hAnsi="Arial" w:cs="Arial"/>
          <w:u w:val="single"/>
          <w:lang w:eastAsia="en-US"/>
        </w:rPr>
        <w:t>Le délai total ne peut dépasser 2 mois calendaires.</w:t>
      </w:r>
    </w:p>
    <w:p w14:paraId="0B19DE39" w14:textId="77777777" w:rsidR="00DB0ED7" w:rsidRPr="005C6D8A" w:rsidRDefault="00DB0ED7" w:rsidP="00DB0ED7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hAnsi="Arial" w:cs="Arial"/>
        </w:rPr>
      </w:pPr>
    </w:p>
    <w:p w14:paraId="1D6E736B" w14:textId="336D23EA" w:rsidR="009F5875" w:rsidRPr="005C6D8A" w:rsidRDefault="00BC5A75" w:rsidP="00C249BC">
      <w:pPr>
        <w:pStyle w:val="Titre1"/>
      </w:pPr>
      <w:r w:rsidRPr="005C6D8A">
        <w:lastRenderedPageBreak/>
        <w:t>PROFIL DES INTERVENANTS</w:t>
      </w:r>
      <w:bookmarkEnd w:id="5"/>
      <w:r w:rsidR="000501D3">
        <w:t xml:space="preserve"> – note sur 5 points</w:t>
      </w:r>
    </w:p>
    <w:p w14:paraId="1D1F3979" w14:textId="77777777" w:rsidR="00DF5D80" w:rsidRPr="005C6D8A" w:rsidRDefault="00DF5D80" w:rsidP="009F5875">
      <w:pPr>
        <w:rPr>
          <w:rFonts w:ascii="Arial" w:hAnsi="Arial" w:cs="Arial"/>
          <w:lang w:eastAsia="x-none"/>
        </w:rPr>
      </w:pPr>
    </w:p>
    <w:p w14:paraId="0C92ACFC" w14:textId="76FE15AB" w:rsidR="004C6A41" w:rsidRPr="005C6D8A" w:rsidRDefault="007C19A0" w:rsidP="004C6A41">
      <w:pPr>
        <w:rPr>
          <w:rFonts w:ascii="Arial" w:hAnsi="Arial" w:cs="Arial"/>
          <w:b/>
          <w:bCs/>
          <w:lang w:eastAsia="en-US"/>
        </w:rPr>
      </w:pPr>
      <w:r w:rsidRPr="005C6D8A">
        <w:rPr>
          <w:rFonts w:ascii="Arial" w:hAnsi="Arial" w:cs="Arial"/>
          <w:b/>
          <w:lang w:eastAsia="en-US"/>
        </w:rPr>
        <w:t xml:space="preserve">Le candidat détaille </w:t>
      </w:r>
      <w:r w:rsidR="004C6A41" w:rsidRPr="005C6D8A">
        <w:rPr>
          <w:rFonts w:ascii="Arial" w:hAnsi="Arial" w:cs="Arial"/>
          <w:b/>
          <w:bCs/>
          <w:lang w:eastAsia="en-US"/>
        </w:rPr>
        <w:t>le profil des intervenants par étapes de production ainsi que le détail de leurs missions.</w:t>
      </w:r>
    </w:p>
    <w:p w14:paraId="60AC2AEC" w14:textId="1D1935A2" w:rsidR="00092B43" w:rsidRPr="005C6D8A" w:rsidRDefault="007C19A0" w:rsidP="004C6A41">
      <w:pPr>
        <w:rPr>
          <w:rFonts w:ascii="Arial" w:hAnsi="Arial" w:cs="Arial"/>
          <w:lang w:eastAsia="en-US"/>
        </w:rPr>
      </w:pPr>
      <w:r w:rsidRPr="005C6D8A">
        <w:rPr>
          <w:rFonts w:ascii="Arial" w:hAnsi="Arial" w:cs="Arial"/>
          <w:lang w:eastAsia="en-US"/>
        </w:rPr>
        <w:t xml:space="preserve">Il </w:t>
      </w:r>
      <w:r w:rsidR="00BC5A75" w:rsidRPr="005C6D8A">
        <w:rPr>
          <w:rFonts w:ascii="Arial" w:hAnsi="Arial" w:cs="Arial"/>
          <w:lang w:eastAsia="en-US"/>
        </w:rPr>
        <w:t>accorde une attention particulière à la description du profil du ou des chefs d’atelier présents pour les BAT</w:t>
      </w:r>
      <w:r w:rsidR="00092B43" w:rsidRPr="005C6D8A">
        <w:rPr>
          <w:rFonts w:ascii="Arial" w:hAnsi="Arial" w:cs="Arial"/>
          <w:lang w:eastAsia="en-US"/>
        </w:rPr>
        <w:t xml:space="preserve"> dont il précise le niveau de langue en français</w:t>
      </w:r>
      <w:r w:rsidR="00BC5A75" w:rsidRPr="005C6D8A">
        <w:rPr>
          <w:rFonts w:ascii="Arial" w:hAnsi="Arial" w:cs="Arial"/>
          <w:lang w:eastAsia="en-US"/>
        </w:rPr>
        <w:t xml:space="preserve">. </w:t>
      </w:r>
      <w:r w:rsidR="00092B43" w:rsidRPr="005C6D8A">
        <w:rPr>
          <w:rFonts w:ascii="Arial" w:hAnsi="Arial" w:cs="Arial"/>
          <w:lang w:eastAsia="en-US"/>
        </w:rPr>
        <w:t xml:space="preserve">Le candidat doit pouvoir garantir une bonne communication en langue française entre ses équipes et celles du </w:t>
      </w:r>
      <w:r w:rsidR="005C6D8A">
        <w:rPr>
          <w:rFonts w:ascii="Arial" w:hAnsi="Arial" w:cs="Arial"/>
          <w:lang w:eastAsia="en-US"/>
        </w:rPr>
        <w:t>CMN</w:t>
      </w:r>
      <w:r w:rsidR="00092B43" w:rsidRPr="005C6D8A">
        <w:rPr>
          <w:rFonts w:ascii="Arial" w:hAnsi="Arial" w:cs="Arial"/>
          <w:lang w:eastAsia="en-US"/>
        </w:rPr>
        <w:t>.</w:t>
      </w:r>
    </w:p>
    <w:p w14:paraId="0A137C8F" w14:textId="47F7869C" w:rsidR="00C36DA4" w:rsidRPr="005C6D8A" w:rsidRDefault="00BC5A75" w:rsidP="009F5875">
      <w:pPr>
        <w:rPr>
          <w:rFonts w:ascii="Arial" w:hAnsi="Arial" w:cs="Arial"/>
          <w:lang w:eastAsia="en-US"/>
        </w:rPr>
      </w:pPr>
      <w:r w:rsidRPr="005C6D8A">
        <w:rPr>
          <w:rFonts w:ascii="Arial" w:hAnsi="Arial" w:cs="Arial"/>
          <w:lang w:eastAsia="en-US"/>
        </w:rPr>
        <w:t xml:space="preserve">Il </w:t>
      </w:r>
      <w:r w:rsidR="007C19A0" w:rsidRPr="005C6D8A">
        <w:rPr>
          <w:rFonts w:ascii="Arial" w:hAnsi="Arial" w:cs="Arial"/>
          <w:lang w:eastAsia="en-US"/>
        </w:rPr>
        <w:t xml:space="preserve">joint un </w:t>
      </w:r>
      <w:r w:rsidR="00092B43" w:rsidRPr="005C6D8A">
        <w:rPr>
          <w:rFonts w:ascii="Arial" w:hAnsi="Arial" w:cs="Arial"/>
          <w:lang w:eastAsia="en-US"/>
        </w:rPr>
        <w:t>descriptif des profils</w:t>
      </w:r>
      <w:r w:rsidR="007C19A0" w:rsidRPr="005C6D8A">
        <w:rPr>
          <w:rFonts w:ascii="Arial" w:hAnsi="Arial" w:cs="Arial"/>
          <w:lang w:eastAsia="en-US"/>
        </w:rPr>
        <w:t xml:space="preserve"> de l’équipe dédiée </w:t>
      </w:r>
      <w:r w:rsidR="00092B43" w:rsidRPr="005C6D8A">
        <w:rPr>
          <w:rFonts w:ascii="Arial" w:hAnsi="Arial" w:cs="Arial"/>
          <w:lang w:eastAsia="en-US"/>
        </w:rPr>
        <w:t xml:space="preserve">au cas pratique et </w:t>
      </w:r>
      <w:r w:rsidR="007C19A0" w:rsidRPr="005C6D8A">
        <w:rPr>
          <w:rFonts w:ascii="Arial" w:hAnsi="Arial" w:cs="Arial"/>
          <w:lang w:eastAsia="en-US"/>
        </w:rPr>
        <w:t>à l’accord-cadre.</w:t>
      </w:r>
    </w:p>
    <w:p w14:paraId="5C16B73C" w14:textId="77777777" w:rsidR="00092B43" w:rsidRPr="005C6D8A" w:rsidRDefault="00092B43" w:rsidP="009F5875">
      <w:pPr>
        <w:rPr>
          <w:rFonts w:ascii="Arial" w:hAnsi="Arial" w:cs="Arial"/>
        </w:rPr>
      </w:pPr>
    </w:p>
    <w:p w14:paraId="289E3F09" w14:textId="77777777" w:rsidR="00C36DA4" w:rsidRPr="005C6D8A" w:rsidRDefault="00C36DA4" w:rsidP="009F5875">
      <w:pPr>
        <w:rPr>
          <w:rFonts w:ascii="Arial" w:hAnsi="Arial" w:cs="Arial"/>
        </w:rPr>
      </w:pPr>
    </w:p>
    <w:p w14:paraId="3D27ADF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5412CF6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066AE5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E3AF25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66F7FA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E81A65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ED6AAD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C661C5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45AA5E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49B566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64E6BD6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98BAFF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EEB15B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BACC5A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E2860AE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E11BD1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98FF8F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34E0A5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3F0A9A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2A9BFB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52CAAF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DA7BD9E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72221DA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3797EA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6FD0AC2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492ADD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A24B4A6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D333B7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17C308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45F442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5C7399A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6F9BF2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039864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9E02E6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85FECA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30652A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49CB86A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B5B90C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2CCF23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B74E10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DE89F9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03FD8A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C671BE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34EA481" w14:textId="77777777" w:rsidR="00DF5D80" w:rsidRPr="005C6D8A" w:rsidRDefault="00DF5D80" w:rsidP="009F5875">
      <w:pPr>
        <w:rPr>
          <w:rFonts w:ascii="Arial" w:hAnsi="Arial" w:cs="Arial"/>
        </w:rPr>
      </w:pPr>
    </w:p>
    <w:p w14:paraId="59E501E0" w14:textId="174B5FF4" w:rsidR="003D5052" w:rsidRPr="005C6D8A" w:rsidRDefault="00BC5A75" w:rsidP="00C249BC">
      <w:pPr>
        <w:pStyle w:val="Titre1"/>
      </w:pPr>
      <w:bookmarkStart w:id="6" w:name="_Toc517885827"/>
      <w:r w:rsidRPr="005C6D8A">
        <w:lastRenderedPageBreak/>
        <w:t>PERFORMANCES EN MATIERE DE PROTECTION DE</w:t>
      </w:r>
      <w:r w:rsidR="00C249BC">
        <w:t xml:space="preserve"> </w:t>
      </w:r>
      <w:r w:rsidRPr="005C6D8A">
        <w:t>L’ENVIRONNEMENT</w:t>
      </w:r>
      <w:bookmarkEnd w:id="6"/>
      <w:r w:rsidR="000501D3">
        <w:t xml:space="preserve"> – 10 points</w:t>
      </w:r>
    </w:p>
    <w:p w14:paraId="5B9E208D" w14:textId="77777777" w:rsidR="002E4430" w:rsidRPr="005C6D8A" w:rsidRDefault="002E4430" w:rsidP="002E4430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bookmarkEnd w:id="1"/>
    <w:p w14:paraId="1F45D04D" w14:textId="77777777" w:rsidR="004E0BF3" w:rsidRPr="005C6D8A" w:rsidRDefault="004E0BF3" w:rsidP="004E0BF3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3"/>
          <w:szCs w:val="23"/>
        </w:rPr>
      </w:pPr>
      <w:r w:rsidRPr="005C6D8A">
        <w:rPr>
          <w:rFonts w:ascii="Arial" w:hAnsi="Arial" w:cs="Arial"/>
        </w:rPr>
        <w:t xml:space="preserve">Le candidat décrit les </w:t>
      </w:r>
      <w:r w:rsidRPr="005C6D8A">
        <w:rPr>
          <w:rFonts w:ascii="Arial" w:hAnsi="Arial" w:cs="Arial"/>
          <w:b/>
          <w:bCs/>
          <w:sz w:val="23"/>
          <w:szCs w:val="23"/>
        </w:rPr>
        <w:t>mesures mises en place pour limiter l’impact environnemental (Produits, fabrication, livraison, emballage, déchets…)</w:t>
      </w:r>
      <w:r>
        <w:rPr>
          <w:rFonts w:ascii="Arial" w:hAnsi="Arial" w:cs="Arial"/>
          <w:b/>
          <w:bCs/>
          <w:sz w:val="23"/>
          <w:szCs w:val="23"/>
        </w:rPr>
        <w:t xml:space="preserve"> dans le cadre de l’exécution des prestations.</w:t>
      </w:r>
    </w:p>
    <w:p w14:paraId="5454DB4F" w14:textId="77777777" w:rsidR="004E0BF3" w:rsidRDefault="004E0BF3" w:rsidP="004E0BF3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14:paraId="566E4E86" w14:textId="215B180E" w:rsidR="004E0BF3" w:rsidRPr="00FD0A2A" w:rsidRDefault="004E0BF3" w:rsidP="004E0BF3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FD0A2A">
        <w:rPr>
          <w:rFonts w:ascii="Arial" w:hAnsi="Arial" w:cs="Arial"/>
        </w:rPr>
        <w:t>-</w:t>
      </w:r>
      <w:r w:rsidR="00676E5A">
        <w:rPr>
          <w:rFonts w:ascii="Arial" w:hAnsi="Arial" w:cs="Arial"/>
        </w:rPr>
        <w:t xml:space="preserve"> </w:t>
      </w:r>
      <w:r w:rsidRPr="00FD0A2A">
        <w:rPr>
          <w:rFonts w:ascii="Arial" w:hAnsi="Arial" w:cs="Arial"/>
        </w:rPr>
        <w:t>Proposition de solutions alternatives moins impactantes pour l’environnement, politique de transport et de réduction de l’impact carbone</w:t>
      </w:r>
    </w:p>
    <w:p w14:paraId="60C748F0" w14:textId="3038E281" w:rsidR="004E0BF3" w:rsidRPr="00FD0A2A" w:rsidRDefault="004E0BF3" w:rsidP="004E0BF3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FD0A2A">
        <w:rPr>
          <w:rFonts w:ascii="Arial" w:hAnsi="Arial" w:cs="Arial"/>
        </w:rPr>
        <w:t>-</w:t>
      </w:r>
      <w:r w:rsidR="00676E5A">
        <w:rPr>
          <w:rFonts w:ascii="Arial" w:hAnsi="Arial" w:cs="Arial"/>
        </w:rPr>
        <w:t xml:space="preserve"> </w:t>
      </w:r>
      <w:r w:rsidRPr="00FD0A2A">
        <w:rPr>
          <w:rFonts w:ascii="Arial" w:hAnsi="Arial" w:cs="Arial"/>
        </w:rPr>
        <w:t>Réduction de la consommation énergétique</w:t>
      </w:r>
    </w:p>
    <w:p w14:paraId="58460C5B" w14:textId="4E97F458" w:rsidR="004E0BF3" w:rsidRDefault="004E0BF3" w:rsidP="004E0BF3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FD0A2A">
        <w:rPr>
          <w:rFonts w:ascii="Arial" w:hAnsi="Arial" w:cs="Arial"/>
        </w:rPr>
        <w:t>-</w:t>
      </w:r>
      <w:r w:rsidR="00676E5A">
        <w:rPr>
          <w:rFonts w:ascii="Arial" w:hAnsi="Arial" w:cs="Arial"/>
        </w:rPr>
        <w:t xml:space="preserve"> </w:t>
      </w:r>
      <w:r w:rsidRPr="00FD0A2A">
        <w:rPr>
          <w:rFonts w:ascii="Arial" w:hAnsi="Arial" w:cs="Arial"/>
        </w:rPr>
        <w:t>Limitation de l’impact des emballages et gestion de la fin de vie du papier et des matériaux (déchets)</w:t>
      </w:r>
    </w:p>
    <w:p w14:paraId="1254F1DA" w14:textId="77777777" w:rsidR="004E0BF3" w:rsidRDefault="004E0BF3" w:rsidP="004E0BF3">
      <w:pPr>
        <w:tabs>
          <w:tab w:val="num" w:pos="1650"/>
        </w:tabs>
        <w:rPr>
          <w:rFonts w:ascii="Arial" w:hAnsi="Arial" w:cs="Arial"/>
        </w:rPr>
      </w:pPr>
      <w:r>
        <w:rPr>
          <w:rFonts w:ascii="Arial" w:hAnsi="Arial" w:cs="Arial"/>
        </w:rPr>
        <w:t>- C</w:t>
      </w:r>
      <w:r w:rsidRPr="005C6D8A">
        <w:rPr>
          <w:rFonts w:ascii="Arial" w:hAnsi="Arial" w:cs="Arial"/>
        </w:rPr>
        <w:t>ertification</w:t>
      </w:r>
      <w:r>
        <w:rPr>
          <w:rFonts w:ascii="Arial" w:hAnsi="Arial" w:cs="Arial"/>
        </w:rPr>
        <w:t>s</w:t>
      </w:r>
      <w:r w:rsidRPr="005C6D8A">
        <w:rPr>
          <w:rFonts w:ascii="Arial" w:hAnsi="Arial" w:cs="Arial"/>
        </w:rPr>
        <w:t xml:space="preserve"> (Imprim ’vert ou son équivalent</w:t>
      </w:r>
      <w:r>
        <w:rPr>
          <w:rFonts w:ascii="Arial" w:hAnsi="Arial" w:cs="Arial"/>
        </w:rPr>
        <w:t>, etc.</w:t>
      </w:r>
      <w:r w:rsidRPr="005C6D8A">
        <w:rPr>
          <w:rFonts w:ascii="Arial" w:hAnsi="Arial" w:cs="Arial"/>
        </w:rPr>
        <w:t>)</w:t>
      </w:r>
    </w:p>
    <w:p w14:paraId="5FCEF629" w14:textId="77777777" w:rsidR="004E0BF3" w:rsidRPr="005C6D8A" w:rsidRDefault="004E0BF3" w:rsidP="004E0BF3">
      <w:pPr>
        <w:tabs>
          <w:tab w:val="num" w:pos="1650"/>
        </w:tabs>
        <w:rPr>
          <w:rFonts w:ascii="Arial" w:hAnsi="Arial" w:cs="Arial"/>
        </w:rPr>
      </w:pPr>
      <w:r>
        <w:rPr>
          <w:rFonts w:ascii="Arial" w:hAnsi="Arial" w:cs="Arial"/>
        </w:rPr>
        <w:t>- Etc.</w:t>
      </w:r>
    </w:p>
    <w:p w14:paraId="7B97DD5D" w14:textId="2F81C823" w:rsidR="00E32ADC" w:rsidRPr="005C6D8A" w:rsidRDefault="00E32ADC" w:rsidP="00CE5F5B">
      <w:pPr>
        <w:spacing w:line="276" w:lineRule="auto"/>
        <w:rPr>
          <w:rFonts w:ascii="Arial" w:hAnsi="Arial" w:cs="Arial"/>
          <w:sz w:val="16"/>
        </w:rPr>
      </w:pPr>
    </w:p>
    <w:p w14:paraId="25CA6366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054121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447455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D3AEE0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8CB0FF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131174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356EBBE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89E8F8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5F5B83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EA7EA7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ADAE00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9D2201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D273773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14C98D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28FD8E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37FFDB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03618D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664FB5A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B0B8B7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4F1C03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96837C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E319F4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0B8E8C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0C6B652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24D18B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2BA15C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7E218F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7E53D0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06352A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D67402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D146CA3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3986E9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9D7C51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5AFDCB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6B3338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3CC436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655F16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A1B94E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F2B2AB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612AA6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52068C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9D5E1A1" w14:textId="77777777" w:rsidR="00C9461A" w:rsidRPr="005C6D8A" w:rsidRDefault="00C9461A" w:rsidP="00C9461A">
      <w:pPr>
        <w:jc w:val="center"/>
        <w:outlineLvl w:val="0"/>
        <w:rPr>
          <w:rFonts w:ascii="Arial" w:eastAsia="Calibri" w:hAnsi="Arial" w:cs="Arial"/>
          <w:lang w:eastAsia="en-US"/>
        </w:rPr>
      </w:pPr>
    </w:p>
    <w:p w14:paraId="3D3D8C52" w14:textId="09E6BB8E" w:rsidR="00C9461A" w:rsidRPr="005C6D8A" w:rsidRDefault="00C9461A" w:rsidP="00C9461A">
      <w:pPr>
        <w:pBdr>
          <w:top w:val="double" w:sz="4" w:space="6" w:color="auto"/>
          <w:left w:val="double" w:sz="4" w:space="31" w:color="auto"/>
          <w:bottom w:val="double" w:sz="4" w:space="6" w:color="auto"/>
          <w:right w:val="double" w:sz="4" w:space="31" w:color="auto"/>
        </w:pBdr>
        <w:ind w:left="1418" w:right="1701"/>
        <w:jc w:val="center"/>
        <w:outlineLvl w:val="0"/>
        <w:rPr>
          <w:rFonts w:ascii="Arial" w:hAnsi="Arial" w:cs="Arial"/>
          <w:b/>
        </w:rPr>
      </w:pPr>
      <w:r w:rsidRPr="005C6D8A">
        <w:rPr>
          <w:rFonts w:ascii="Arial" w:hAnsi="Arial" w:cs="Arial"/>
          <w:b/>
        </w:rPr>
        <w:t xml:space="preserve">Cas pratique du lot n°2 : </w:t>
      </w:r>
      <w:r w:rsidR="00DB0ED7" w:rsidRPr="00DB0ED7">
        <w:rPr>
          <w:rFonts w:ascii="Arial" w:hAnsi="Arial" w:cs="Arial"/>
          <w:b/>
        </w:rPr>
        <w:t xml:space="preserve">Impression sur Machines offset </w:t>
      </w:r>
      <w:r w:rsidR="00837729">
        <w:rPr>
          <w:rFonts w:ascii="Arial" w:hAnsi="Arial" w:cs="Arial"/>
          <w:b/>
        </w:rPr>
        <w:t>de moyen format (de 72 x 102 À 75 x 105)</w:t>
      </w:r>
    </w:p>
    <w:p w14:paraId="7D3CED6B" w14:textId="77777777" w:rsidR="00C9461A" w:rsidRPr="005C6D8A" w:rsidRDefault="00C9461A" w:rsidP="00C9461A">
      <w:pPr>
        <w:jc w:val="left"/>
        <w:rPr>
          <w:rFonts w:ascii="Arial" w:eastAsia="Calibri" w:hAnsi="Arial" w:cs="Arial"/>
          <w:b/>
          <w:lang w:eastAsia="en-US"/>
        </w:rPr>
      </w:pPr>
    </w:p>
    <w:p w14:paraId="256D1497" w14:textId="77777777" w:rsidR="00C9461A" w:rsidRPr="005C6D8A" w:rsidRDefault="00C9461A" w:rsidP="00C9461A">
      <w:pPr>
        <w:rPr>
          <w:rFonts w:ascii="Arial" w:eastAsia="Calibri" w:hAnsi="Arial" w:cs="Arial"/>
          <w:b/>
          <w:lang w:eastAsia="en-US"/>
        </w:rPr>
      </w:pPr>
    </w:p>
    <w:p w14:paraId="7643E79E" w14:textId="77777777" w:rsidR="00EC07FE" w:rsidRDefault="009D22E1" w:rsidP="009D22E1">
      <w:pPr>
        <w:jc w:val="left"/>
        <w:rPr>
          <w:rFonts w:ascii="Arial" w:hAnsi="Arial" w:cs="Arial"/>
          <w:color w:val="212121"/>
          <w:sz w:val="24"/>
          <w:szCs w:val="24"/>
        </w:rPr>
      </w:pPr>
      <w:r w:rsidRPr="00EC07FE">
        <w:rPr>
          <w:rFonts w:ascii="Arial" w:hAnsi="Arial" w:cs="Arial"/>
          <w:b/>
          <w:bCs/>
          <w:color w:val="212121"/>
          <w:sz w:val="24"/>
          <w:szCs w:val="24"/>
        </w:rPr>
        <w:t>Contexte :</w:t>
      </w:r>
      <w:r w:rsidRPr="009E5BC9">
        <w:rPr>
          <w:rFonts w:ascii="Arial" w:hAnsi="Arial" w:cs="Arial"/>
          <w:color w:val="212121"/>
          <w:sz w:val="24"/>
          <w:szCs w:val="24"/>
        </w:rPr>
        <w:t xml:space="preserve"> </w:t>
      </w:r>
    </w:p>
    <w:p w14:paraId="4002D20E" w14:textId="77777777" w:rsidR="00EC07FE" w:rsidRPr="00F06F52" w:rsidRDefault="00EC07FE" w:rsidP="009D22E1">
      <w:pPr>
        <w:jc w:val="left"/>
        <w:rPr>
          <w:rFonts w:ascii="Arial" w:eastAsia="Calibri" w:hAnsi="Arial" w:cs="Arial"/>
          <w:lang w:eastAsia="en-US"/>
        </w:rPr>
      </w:pPr>
    </w:p>
    <w:p w14:paraId="7FC5F249" w14:textId="74F37EDB" w:rsidR="009D22E1" w:rsidRPr="00F06F52" w:rsidRDefault="00EC07FE" w:rsidP="009D22E1">
      <w:pPr>
        <w:jc w:val="left"/>
        <w:rPr>
          <w:rFonts w:ascii="Arial" w:eastAsia="Calibri" w:hAnsi="Arial" w:cs="Arial"/>
          <w:lang w:eastAsia="en-US"/>
        </w:rPr>
      </w:pPr>
      <w:r w:rsidRPr="00F06F52">
        <w:rPr>
          <w:rFonts w:ascii="Arial" w:eastAsia="Calibri" w:hAnsi="Arial" w:cs="Arial"/>
          <w:lang w:eastAsia="en-US"/>
        </w:rPr>
        <w:t>Évaluer</w:t>
      </w:r>
      <w:r w:rsidR="009D22E1" w:rsidRPr="00F06F52">
        <w:rPr>
          <w:rFonts w:ascii="Arial" w:eastAsia="Calibri" w:hAnsi="Arial" w:cs="Arial"/>
          <w:lang w:eastAsia="en-US"/>
        </w:rPr>
        <w:t xml:space="preserve"> la capacité du candidat à proposer des solutions d’impression adaptées à un projet éditorial type.</w:t>
      </w:r>
    </w:p>
    <w:p w14:paraId="67ECE210" w14:textId="77777777" w:rsidR="009D22E1" w:rsidRPr="00F06F52" w:rsidRDefault="009D22E1" w:rsidP="009D22E1">
      <w:pPr>
        <w:jc w:val="left"/>
        <w:rPr>
          <w:rFonts w:ascii="Arial" w:eastAsia="Calibri" w:hAnsi="Arial" w:cs="Arial"/>
          <w:lang w:eastAsia="en-US"/>
        </w:rPr>
      </w:pPr>
      <w:r w:rsidRPr="00F06F52">
        <w:rPr>
          <w:rFonts w:ascii="Arial" w:eastAsia="Calibri" w:hAnsi="Arial" w:cs="Arial"/>
          <w:lang w:eastAsia="en-US"/>
        </w:rPr>
        <w:t>L’objectif est de mesurer :</w:t>
      </w:r>
    </w:p>
    <w:p w14:paraId="50454648" w14:textId="7A7B8D8F" w:rsidR="009D22E1" w:rsidRPr="00F06F52" w:rsidRDefault="009D22E1" w:rsidP="00F06F52">
      <w:pPr>
        <w:pStyle w:val="Paragraphedeliste"/>
        <w:numPr>
          <w:ilvl w:val="0"/>
          <w:numId w:val="44"/>
        </w:numPr>
        <w:jc w:val="left"/>
        <w:rPr>
          <w:rFonts w:ascii="Arial" w:eastAsia="Calibri" w:hAnsi="Arial" w:cs="Arial"/>
        </w:rPr>
      </w:pPr>
      <w:r w:rsidRPr="00F06F52">
        <w:rPr>
          <w:rFonts w:ascii="Arial" w:eastAsia="Calibri" w:hAnsi="Arial" w:cs="Arial"/>
        </w:rPr>
        <w:t>la pertinence des choix de matériaux et procédés,</w:t>
      </w:r>
    </w:p>
    <w:p w14:paraId="0CA626FB" w14:textId="226EB00E" w:rsidR="009D22E1" w:rsidRPr="00F06F52" w:rsidRDefault="009D22E1" w:rsidP="00F06F52">
      <w:pPr>
        <w:pStyle w:val="Paragraphedeliste"/>
        <w:numPr>
          <w:ilvl w:val="0"/>
          <w:numId w:val="44"/>
        </w:numPr>
        <w:jc w:val="left"/>
        <w:rPr>
          <w:rFonts w:ascii="Arial" w:eastAsia="Calibri" w:hAnsi="Arial" w:cs="Arial"/>
        </w:rPr>
      </w:pPr>
      <w:r w:rsidRPr="00F06F52">
        <w:rPr>
          <w:rFonts w:ascii="Arial" w:eastAsia="Calibri" w:hAnsi="Arial" w:cs="Arial"/>
        </w:rPr>
        <w:t>la cohérence des préconisations avec la qualité attendue et le rapport coût / impact environnemental.</w:t>
      </w:r>
    </w:p>
    <w:p w14:paraId="14D8F335" w14:textId="77777777" w:rsidR="00C9461A" w:rsidRPr="009E5BC9" w:rsidRDefault="00C9461A" w:rsidP="00C9461A">
      <w:pPr>
        <w:ind w:left="720"/>
        <w:contextualSpacing/>
        <w:outlineLvl w:val="0"/>
        <w:rPr>
          <w:rFonts w:ascii="Arial" w:eastAsia="Calibri" w:hAnsi="Arial" w:cs="Arial"/>
          <w:lang w:eastAsia="en-US"/>
        </w:rPr>
      </w:pPr>
    </w:p>
    <w:p w14:paraId="560C9888" w14:textId="75E9AF96" w:rsidR="009D22E1" w:rsidRDefault="00C9461A" w:rsidP="00C9461A">
      <w:pPr>
        <w:outlineLvl w:val="0"/>
        <w:rPr>
          <w:rFonts w:ascii="Arial" w:eastAsia="Calibri" w:hAnsi="Arial" w:cs="Arial"/>
          <w:lang w:eastAsia="en-US"/>
        </w:rPr>
      </w:pPr>
      <w:r w:rsidRPr="005C6D8A">
        <w:rPr>
          <w:rFonts w:ascii="Arial" w:eastAsia="Calibri" w:hAnsi="Arial" w:cs="Arial"/>
          <w:lang w:eastAsia="en-US"/>
        </w:rPr>
        <w:t>Il s'agit d'une prestation d'impression et de façonnage dont la qualité doit être optimale</w:t>
      </w:r>
      <w:r w:rsidR="00EC07FE">
        <w:rPr>
          <w:rFonts w:ascii="Arial" w:eastAsia="Calibri" w:hAnsi="Arial" w:cs="Arial"/>
          <w:lang w:eastAsia="en-US"/>
        </w:rPr>
        <w:t xml:space="preserve">. Il sera </w:t>
      </w:r>
      <w:r w:rsidR="009D22E1">
        <w:rPr>
          <w:rFonts w:ascii="Arial" w:eastAsia="Calibri" w:hAnsi="Arial" w:cs="Arial"/>
          <w:lang w:eastAsia="en-US"/>
        </w:rPr>
        <w:t xml:space="preserve">notamment attendu : </w:t>
      </w:r>
    </w:p>
    <w:p w14:paraId="5025AC9E" w14:textId="77777777" w:rsidR="009D22E1" w:rsidRDefault="009D22E1" w:rsidP="009D22E1">
      <w:pPr>
        <w:pStyle w:val="Paragraphedeliste"/>
        <w:numPr>
          <w:ilvl w:val="0"/>
          <w:numId w:val="41"/>
        </w:numPr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une restitution fidèle des couleurs</w:t>
      </w:r>
    </w:p>
    <w:p w14:paraId="3EC49687" w14:textId="77777777" w:rsidR="009D22E1" w:rsidRDefault="009D22E1" w:rsidP="009D22E1">
      <w:pPr>
        <w:pStyle w:val="Paragraphedeliste"/>
        <w:numPr>
          <w:ilvl w:val="0"/>
          <w:numId w:val="41"/>
        </w:numPr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une bonne tenue à la manipulation</w:t>
      </w:r>
    </w:p>
    <w:p w14:paraId="6EB63ADE" w14:textId="00F379E5" w:rsidR="002F4892" w:rsidRDefault="009D22E1" w:rsidP="009D22E1">
      <w:pPr>
        <w:pStyle w:val="Paragraphedeliste"/>
        <w:numPr>
          <w:ilvl w:val="0"/>
          <w:numId w:val="41"/>
        </w:numPr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le respect d’une démarche environnementale (papiers certifiés, encres propres, recyclabilité)</w:t>
      </w:r>
      <w:r w:rsidRPr="009E5BC9">
        <w:rPr>
          <w:rFonts w:ascii="Arial" w:eastAsia="Calibri" w:hAnsi="Arial" w:cs="Arial"/>
        </w:rPr>
        <w:t xml:space="preserve"> </w:t>
      </w:r>
    </w:p>
    <w:p w14:paraId="4D977DF1" w14:textId="56655C64" w:rsidR="00EC07FE" w:rsidRPr="00EC07FE" w:rsidRDefault="00EC07FE" w:rsidP="00EC07FE">
      <w:pPr>
        <w:jc w:val="left"/>
        <w:rPr>
          <w:rFonts w:ascii="Arial" w:hAnsi="Arial" w:cs="Arial"/>
          <w:color w:val="212121"/>
        </w:rPr>
      </w:pPr>
      <w:r w:rsidRPr="00EC07FE">
        <w:rPr>
          <w:rFonts w:ascii="Arial" w:hAnsi="Arial" w:cs="Arial"/>
          <w:color w:val="212121"/>
        </w:rPr>
        <w:t>Le candidat pourra proposer tout type d’amélioration visant à améliorer la durabilité, la qualité ou l’économie du projet.</w:t>
      </w:r>
    </w:p>
    <w:p w14:paraId="134F79D7" w14:textId="77777777" w:rsidR="00EC07FE" w:rsidRPr="00EC07FE" w:rsidRDefault="00EC07FE" w:rsidP="00EC07FE">
      <w:pPr>
        <w:outlineLvl w:val="0"/>
        <w:rPr>
          <w:rFonts w:ascii="Arial" w:eastAsia="Calibri" w:hAnsi="Arial" w:cs="Arial"/>
        </w:rPr>
      </w:pPr>
    </w:p>
    <w:p w14:paraId="5A067384" w14:textId="1797F2ED" w:rsidR="00C9461A" w:rsidRPr="005C6D8A" w:rsidRDefault="00DB0ED7" w:rsidP="00C9461A">
      <w:pPr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 xml:space="preserve">Description </w:t>
      </w:r>
      <w:r w:rsidR="009D22E1">
        <w:rPr>
          <w:rFonts w:ascii="Arial" w:eastAsia="Calibri" w:hAnsi="Arial" w:cs="Arial"/>
          <w:b/>
          <w:lang w:eastAsia="en-US"/>
        </w:rPr>
        <w:t>du projet</w:t>
      </w:r>
      <w:r>
        <w:rPr>
          <w:rFonts w:ascii="Arial" w:eastAsia="Calibri" w:hAnsi="Arial" w:cs="Arial"/>
          <w:b/>
          <w:lang w:eastAsia="en-US"/>
        </w:rPr>
        <w:t> :</w:t>
      </w:r>
    </w:p>
    <w:p w14:paraId="448A8544" w14:textId="77777777" w:rsidR="00C9461A" w:rsidRPr="005C6D8A" w:rsidRDefault="00C9461A" w:rsidP="00C9461A">
      <w:pPr>
        <w:rPr>
          <w:rFonts w:ascii="Arial" w:hAnsi="Arial" w:cs="Arial"/>
          <w:b/>
          <w:color w:val="000000"/>
        </w:rPr>
      </w:pPr>
    </w:p>
    <w:p w14:paraId="54D304CB" w14:textId="06F6B760" w:rsidR="00EC07FE" w:rsidRPr="005C6D8A" w:rsidRDefault="3563DBA6" w:rsidP="00C9461A">
      <w:pPr>
        <w:rPr>
          <w:rFonts w:ascii="Arial" w:eastAsia="Calibri" w:hAnsi="Arial" w:cs="Arial"/>
          <w:lang w:eastAsia="en-US"/>
        </w:rPr>
      </w:pPr>
      <w:r w:rsidRPr="005C6D8A">
        <w:rPr>
          <w:rFonts w:ascii="Arial" w:eastAsia="Calibri" w:hAnsi="Arial" w:cs="Arial"/>
          <w:lang w:eastAsia="en-US"/>
        </w:rPr>
        <w:t xml:space="preserve">• </w:t>
      </w:r>
      <w:r w:rsidR="00EC07FE">
        <w:rPr>
          <w:rFonts w:ascii="Arial" w:eastAsia="Calibri" w:hAnsi="Arial" w:cs="Arial"/>
          <w:lang w:eastAsia="en-US"/>
        </w:rPr>
        <w:t xml:space="preserve">Ouvrage relié de 318 pages avec 250 </w:t>
      </w:r>
      <w:r w:rsidR="00EC07FE" w:rsidRPr="005C6D8A">
        <w:rPr>
          <w:rFonts w:ascii="Arial" w:eastAsia="Calibri" w:hAnsi="Arial" w:cs="Arial"/>
          <w:lang w:eastAsia="en-US"/>
        </w:rPr>
        <w:t>reproductions d’art.</w:t>
      </w:r>
    </w:p>
    <w:p w14:paraId="2CED2070" w14:textId="73B4DFE0" w:rsidR="009E5BC9" w:rsidRDefault="00C9461A" w:rsidP="009E5BC9">
      <w:pPr>
        <w:rPr>
          <w:rFonts w:ascii="Arial" w:eastAsia="Calibri" w:hAnsi="Arial" w:cs="Arial"/>
          <w:lang w:eastAsia="en-US"/>
        </w:rPr>
      </w:pPr>
      <w:r w:rsidRPr="005C6D8A">
        <w:rPr>
          <w:rFonts w:ascii="Arial" w:eastAsia="Calibri" w:hAnsi="Arial" w:cs="Arial"/>
          <w:lang w:eastAsia="en-US"/>
        </w:rPr>
        <w:t xml:space="preserve">• </w:t>
      </w:r>
      <w:r w:rsidR="00A2207F">
        <w:rPr>
          <w:rFonts w:ascii="Arial" w:eastAsia="Calibri" w:hAnsi="Arial" w:cs="Arial"/>
          <w:lang w:eastAsia="en-US"/>
        </w:rPr>
        <w:t xml:space="preserve">Format </w:t>
      </w:r>
      <w:r w:rsidR="00382105" w:rsidRPr="00382105">
        <w:rPr>
          <w:rFonts w:ascii="Arial" w:eastAsia="Calibri" w:hAnsi="Arial" w:cs="Arial"/>
          <w:lang w:eastAsia="en-US"/>
        </w:rPr>
        <w:t>240 x 305 mm à la française (Bloc intérieur)</w:t>
      </w:r>
    </w:p>
    <w:p w14:paraId="598E45DA" w14:textId="16A664EF" w:rsidR="00EC07FE" w:rsidRDefault="00EC07FE" w:rsidP="009E5BC9">
      <w:pPr>
        <w:rPr>
          <w:rFonts w:ascii="Arial" w:eastAsia="Calibri" w:hAnsi="Arial" w:cs="Arial"/>
          <w:lang w:eastAsia="en-US"/>
        </w:rPr>
      </w:pPr>
      <w:r w:rsidRPr="005C6D8A">
        <w:rPr>
          <w:rFonts w:ascii="Arial" w:eastAsia="Calibri" w:hAnsi="Arial" w:cs="Arial"/>
          <w:lang w:eastAsia="en-US"/>
        </w:rPr>
        <w:t xml:space="preserve">• </w:t>
      </w:r>
      <w:r w:rsidRPr="00EC07FE">
        <w:rPr>
          <w:rFonts w:ascii="Arial" w:eastAsia="Calibri" w:hAnsi="Arial" w:cs="Arial"/>
          <w:lang w:eastAsia="en-US"/>
        </w:rPr>
        <w:t>Tirage à 3 000 exemplaires</w:t>
      </w:r>
    </w:p>
    <w:p w14:paraId="27FCAF2F" w14:textId="480BEDA2" w:rsidR="009E5BC9" w:rsidRPr="005C6D8A" w:rsidRDefault="009E5BC9" w:rsidP="009E5BC9">
      <w:pPr>
        <w:rPr>
          <w:rFonts w:ascii="Arial" w:eastAsia="Calibri" w:hAnsi="Arial" w:cs="Arial"/>
          <w:lang w:eastAsia="en-US"/>
        </w:rPr>
      </w:pPr>
      <w:r w:rsidRPr="005C6D8A">
        <w:rPr>
          <w:rFonts w:ascii="Arial" w:eastAsia="Calibri" w:hAnsi="Arial" w:cs="Arial"/>
          <w:lang w:eastAsia="en-US"/>
        </w:rPr>
        <w:t xml:space="preserve">• </w:t>
      </w:r>
      <w:r>
        <w:rPr>
          <w:rFonts w:ascii="Arial" w:eastAsia="Calibri" w:hAnsi="Arial" w:cs="Arial"/>
          <w:lang w:eastAsia="en-US"/>
        </w:rPr>
        <w:t>Sous étui coffret carton</w:t>
      </w:r>
      <w:r w:rsidRPr="005C6D8A">
        <w:rPr>
          <w:rFonts w:ascii="Arial" w:eastAsia="Calibri" w:hAnsi="Arial" w:cs="Arial"/>
          <w:lang w:eastAsia="en-US"/>
        </w:rPr>
        <w:t xml:space="preserve"> </w:t>
      </w:r>
    </w:p>
    <w:p w14:paraId="24F23DB1" w14:textId="77777777" w:rsidR="009E5BC9" w:rsidRPr="009E5BC9" w:rsidRDefault="009E5BC9" w:rsidP="009E5BC9">
      <w:pPr>
        <w:rPr>
          <w:rFonts w:ascii="Arial" w:eastAsia="Calibri" w:hAnsi="Arial" w:cs="Arial"/>
        </w:rPr>
      </w:pPr>
    </w:p>
    <w:p w14:paraId="2BBC3C3C" w14:textId="77777777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  <w:r w:rsidRPr="009E5BC9">
        <w:rPr>
          <w:rFonts w:ascii="Arial" w:eastAsia="Calibri" w:hAnsi="Arial" w:cs="Arial"/>
          <w:u w:val="single"/>
          <w:lang w:eastAsia="en-US"/>
        </w:rPr>
        <w:t xml:space="preserve">Couverture : </w:t>
      </w:r>
      <w:r w:rsidRPr="00382105">
        <w:rPr>
          <w:rFonts w:ascii="Arial" w:eastAsia="Calibri" w:hAnsi="Arial" w:cs="Arial"/>
          <w:lang w:eastAsia="en-US"/>
        </w:rPr>
        <w:t>relié plein papier montée sur carton 30/10.</w:t>
      </w:r>
    </w:p>
    <w:p w14:paraId="6F5F9552" w14:textId="3B4F326F" w:rsidR="00382105" w:rsidRDefault="00382105" w:rsidP="00382105">
      <w:pPr>
        <w:rPr>
          <w:rFonts w:ascii="Arial" w:eastAsia="Calibri" w:hAnsi="Arial" w:cs="Arial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>Impression : Pantone 281C R° seul.</w:t>
      </w:r>
    </w:p>
    <w:p w14:paraId="29A12DC2" w14:textId="77777777" w:rsidR="009D22E1" w:rsidRPr="00382105" w:rsidRDefault="009D22E1" w:rsidP="009D22E1">
      <w:pPr>
        <w:rPr>
          <w:rFonts w:ascii="Arial" w:eastAsia="Calibri" w:hAnsi="Arial" w:cs="Arial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>Gardes rapportées avant/arrière (8 pages) : sans impression.</w:t>
      </w:r>
    </w:p>
    <w:p w14:paraId="4D097FF9" w14:textId="77777777" w:rsidR="009D22E1" w:rsidRPr="00382105" w:rsidRDefault="009D22E1" w:rsidP="00382105">
      <w:pPr>
        <w:rPr>
          <w:rFonts w:ascii="Arial" w:eastAsia="Calibri" w:hAnsi="Arial" w:cs="Arial"/>
          <w:lang w:eastAsia="en-US"/>
        </w:rPr>
      </w:pPr>
    </w:p>
    <w:p w14:paraId="40F06E97" w14:textId="679FB945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 xml:space="preserve">Papier couverture : </w:t>
      </w:r>
      <w:r w:rsidR="009D22E1">
        <w:rPr>
          <w:rFonts w:ascii="Arial" w:eastAsia="Calibri" w:hAnsi="Arial" w:cs="Arial"/>
          <w:lang w:eastAsia="en-US"/>
        </w:rPr>
        <w:t>papier couleur Or</w:t>
      </w:r>
      <w:r w:rsidR="00605B52">
        <w:rPr>
          <w:rFonts w:ascii="Arial" w:eastAsia="Calibri" w:hAnsi="Arial" w:cs="Arial"/>
          <w:lang w:eastAsia="en-US"/>
        </w:rPr>
        <w:t xml:space="preserve"> </w:t>
      </w:r>
      <w:r w:rsidRPr="00382105">
        <w:rPr>
          <w:rFonts w:ascii="Arial" w:eastAsia="Calibri" w:hAnsi="Arial" w:cs="Arial"/>
          <w:lang w:eastAsia="en-US"/>
        </w:rPr>
        <w:t>fourni par vos soins.</w:t>
      </w:r>
      <w:r w:rsidR="009D22E1">
        <w:rPr>
          <w:rFonts w:ascii="Arial" w:eastAsia="Calibri" w:hAnsi="Arial" w:cs="Arial"/>
          <w:lang w:eastAsia="en-US"/>
        </w:rPr>
        <w:t xml:space="preserve"> </w:t>
      </w:r>
      <w:r w:rsidR="009D22E1" w:rsidRPr="000C5A67">
        <w:rPr>
          <w:rFonts w:ascii="Arial" w:eastAsia="Calibri" w:hAnsi="Arial" w:cs="Arial"/>
          <w:color w:val="EE0000"/>
          <w:lang w:eastAsia="en-US"/>
        </w:rPr>
        <w:t>Préciser la gamme et le grammage.</w:t>
      </w:r>
    </w:p>
    <w:p w14:paraId="62CF5DD0" w14:textId="4F9ADC0C" w:rsidR="00382105" w:rsidRPr="00382105" w:rsidRDefault="009D22E1" w:rsidP="00382105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Marquage blanc sur le titre plat 1 : </w:t>
      </w:r>
      <w:r w:rsidRPr="000C5A67">
        <w:rPr>
          <w:rFonts w:ascii="Arial" w:eastAsia="Calibri" w:hAnsi="Arial" w:cs="Arial"/>
          <w:color w:val="EE0000"/>
          <w:lang w:eastAsia="en-US"/>
        </w:rPr>
        <w:t xml:space="preserve">préciser le type de marquage et référence pantone si besoin </w:t>
      </w:r>
    </w:p>
    <w:p w14:paraId="12653630" w14:textId="2DC28113" w:rsidR="00382105" w:rsidRPr="000C5A67" w:rsidRDefault="00382105" w:rsidP="00382105">
      <w:pPr>
        <w:rPr>
          <w:rFonts w:ascii="Arial" w:eastAsia="Calibri" w:hAnsi="Arial" w:cs="Arial"/>
          <w:color w:val="EE0000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 xml:space="preserve">Papier gardes : </w:t>
      </w:r>
      <w:r w:rsidR="009D22E1">
        <w:rPr>
          <w:rFonts w:ascii="Arial" w:eastAsia="Calibri" w:hAnsi="Arial" w:cs="Arial"/>
          <w:lang w:eastAsia="en-US"/>
        </w:rPr>
        <w:t xml:space="preserve">Papier bleu </w:t>
      </w:r>
      <w:r w:rsidR="009E5BC9">
        <w:rPr>
          <w:rFonts w:ascii="Arial" w:eastAsia="Calibri" w:hAnsi="Arial" w:cs="Arial"/>
          <w:lang w:eastAsia="en-US"/>
        </w:rPr>
        <w:t>foncé</w:t>
      </w:r>
      <w:r w:rsidR="009D22E1">
        <w:rPr>
          <w:rFonts w:ascii="Arial" w:eastAsia="Calibri" w:hAnsi="Arial" w:cs="Arial"/>
          <w:lang w:eastAsia="en-US"/>
        </w:rPr>
        <w:t xml:space="preserve">, 140g minimum, </w:t>
      </w:r>
      <w:r w:rsidR="009D22E1" w:rsidRPr="00382105">
        <w:rPr>
          <w:rFonts w:ascii="Arial" w:eastAsia="Calibri" w:hAnsi="Arial" w:cs="Arial"/>
          <w:lang w:eastAsia="en-US"/>
        </w:rPr>
        <w:t>fourni par vos soins.</w:t>
      </w:r>
      <w:r w:rsidR="009D22E1">
        <w:rPr>
          <w:rFonts w:ascii="Arial" w:eastAsia="Calibri" w:hAnsi="Arial" w:cs="Arial"/>
          <w:lang w:eastAsia="en-US"/>
        </w:rPr>
        <w:t xml:space="preserve"> </w:t>
      </w:r>
      <w:r w:rsidR="009D22E1" w:rsidRPr="000C5A67">
        <w:rPr>
          <w:rFonts w:ascii="Arial" w:eastAsia="Calibri" w:hAnsi="Arial" w:cs="Arial"/>
          <w:color w:val="EE0000"/>
          <w:lang w:eastAsia="en-US"/>
        </w:rPr>
        <w:t>Préciser la gamme et le grammage</w:t>
      </w:r>
      <w:r w:rsidR="009E5BC9" w:rsidRPr="000C5A67">
        <w:rPr>
          <w:rFonts w:ascii="Arial" w:eastAsia="Calibri" w:hAnsi="Arial" w:cs="Arial"/>
          <w:color w:val="EE0000"/>
          <w:lang w:eastAsia="en-US"/>
        </w:rPr>
        <w:t>.</w:t>
      </w:r>
    </w:p>
    <w:p w14:paraId="4FDC8BFB" w14:textId="77777777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</w:p>
    <w:p w14:paraId="347C255F" w14:textId="77777777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  <w:r w:rsidRPr="009E5BC9">
        <w:rPr>
          <w:rFonts w:ascii="Arial" w:eastAsia="Calibri" w:hAnsi="Arial" w:cs="Arial"/>
          <w:u w:val="single"/>
          <w:lang w:eastAsia="en-US"/>
        </w:rPr>
        <w:t>Intérieur :</w:t>
      </w:r>
      <w:r w:rsidRPr="00382105">
        <w:rPr>
          <w:rFonts w:ascii="Arial" w:eastAsia="Calibri" w:hAnsi="Arial" w:cs="Arial"/>
          <w:lang w:eastAsia="en-US"/>
        </w:rPr>
        <w:t xml:space="preserve"> total 318 pages</w:t>
      </w:r>
    </w:p>
    <w:p w14:paraId="19B282B5" w14:textId="77777777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</w:p>
    <w:p w14:paraId="704D2162" w14:textId="77777777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>300 pages : 240 x 305 mm à la française</w:t>
      </w:r>
    </w:p>
    <w:p w14:paraId="5A069F51" w14:textId="7C4D6FA5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>Impression: quadri R°/ V°</w:t>
      </w:r>
      <w:r w:rsidR="00605B52">
        <w:rPr>
          <w:rFonts w:ascii="Arial" w:eastAsia="Calibri" w:hAnsi="Arial" w:cs="Arial"/>
          <w:lang w:eastAsia="en-US"/>
        </w:rPr>
        <w:t xml:space="preserve"> </w:t>
      </w:r>
    </w:p>
    <w:p w14:paraId="4B1AC3DC" w14:textId="2B174B9A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 xml:space="preserve">Papier intérieur : </w:t>
      </w:r>
      <w:r w:rsidR="009E5BC9">
        <w:rPr>
          <w:rFonts w:ascii="Arial" w:eastAsia="Calibri" w:hAnsi="Arial" w:cs="Arial"/>
          <w:lang w:eastAsia="en-US"/>
        </w:rPr>
        <w:t xml:space="preserve">Couché supérieur </w:t>
      </w:r>
      <w:r w:rsidR="009E5BC9" w:rsidRPr="00382105">
        <w:rPr>
          <w:rFonts w:ascii="Arial" w:eastAsia="Calibri" w:hAnsi="Arial" w:cs="Arial"/>
          <w:lang w:eastAsia="en-US"/>
        </w:rPr>
        <w:t>fourni par vos soins.</w:t>
      </w:r>
      <w:r w:rsidR="009E5BC9">
        <w:rPr>
          <w:rFonts w:ascii="Arial" w:eastAsia="Calibri" w:hAnsi="Arial" w:cs="Arial"/>
          <w:lang w:eastAsia="en-US"/>
        </w:rPr>
        <w:t xml:space="preserve"> </w:t>
      </w:r>
      <w:r w:rsidR="009E5BC9" w:rsidRPr="000C5A67">
        <w:rPr>
          <w:rFonts w:ascii="Arial" w:eastAsia="Calibri" w:hAnsi="Arial" w:cs="Arial"/>
          <w:color w:val="EE0000"/>
          <w:lang w:eastAsia="en-US"/>
        </w:rPr>
        <w:t xml:space="preserve">Préciser la gamme et le grammage. </w:t>
      </w:r>
    </w:p>
    <w:p w14:paraId="5CD8BC2A" w14:textId="77777777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</w:p>
    <w:p w14:paraId="01B79105" w14:textId="77777777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>12 pages : 145 x 270 mm à la française</w:t>
      </w:r>
    </w:p>
    <w:p w14:paraId="7A4326A8" w14:textId="691C7A09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>Impression noir R° / V°</w:t>
      </w:r>
      <w:r w:rsidR="00605B52">
        <w:rPr>
          <w:rFonts w:ascii="Arial" w:eastAsia="Calibri" w:hAnsi="Arial" w:cs="Arial"/>
          <w:lang w:eastAsia="en-US"/>
        </w:rPr>
        <w:t xml:space="preserve"> </w:t>
      </w:r>
    </w:p>
    <w:p w14:paraId="7D2F03ED" w14:textId="1CB42A78" w:rsidR="00382105" w:rsidRPr="000C5A67" w:rsidRDefault="00382105" w:rsidP="00382105">
      <w:pPr>
        <w:rPr>
          <w:rFonts w:ascii="Arial" w:eastAsia="Calibri" w:hAnsi="Arial" w:cs="Arial"/>
          <w:color w:val="EE0000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 xml:space="preserve">Papier : </w:t>
      </w:r>
      <w:r w:rsidR="009E5BC9">
        <w:rPr>
          <w:rFonts w:ascii="Arial" w:eastAsia="Calibri" w:hAnsi="Arial" w:cs="Arial"/>
          <w:lang w:eastAsia="en-US"/>
        </w:rPr>
        <w:t xml:space="preserve">Papier Or </w:t>
      </w:r>
      <w:r w:rsidRPr="00382105">
        <w:rPr>
          <w:rFonts w:ascii="Arial" w:eastAsia="Calibri" w:hAnsi="Arial" w:cs="Arial"/>
          <w:lang w:eastAsia="en-US"/>
        </w:rPr>
        <w:t>fourni par vos soins.</w:t>
      </w:r>
      <w:r w:rsidR="009E5BC9">
        <w:rPr>
          <w:rFonts w:ascii="Arial" w:eastAsia="Calibri" w:hAnsi="Arial" w:cs="Arial"/>
          <w:lang w:eastAsia="en-US"/>
        </w:rPr>
        <w:t xml:space="preserve"> </w:t>
      </w:r>
      <w:r w:rsidR="009E5BC9" w:rsidRPr="000C5A67">
        <w:rPr>
          <w:rFonts w:ascii="Arial" w:eastAsia="Calibri" w:hAnsi="Arial" w:cs="Arial"/>
          <w:color w:val="EE0000"/>
          <w:lang w:eastAsia="en-US"/>
        </w:rPr>
        <w:t xml:space="preserve">Préciser la gamme et le grammage. </w:t>
      </w:r>
    </w:p>
    <w:p w14:paraId="0FB68679" w14:textId="77777777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</w:p>
    <w:p w14:paraId="68518EAB" w14:textId="77777777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>6 pages : 240 x 305 mm sans impression</w:t>
      </w:r>
    </w:p>
    <w:p w14:paraId="1BDB379A" w14:textId="63DDA61E" w:rsidR="00382105" w:rsidRPr="000C5A67" w:rsidRDefault="00382105" w:rsidP="00382105">
      <w:pPr>
        <w:rPr>
          <w:rFonts w:ascii="Arial" w:eastAsia="Calibri" w:hAnsi="Arial" w:cs="Arial"/>
          <w:color w:val="EE0000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 xml:space="preserve">Papier : </w:t>
      </w:r>
      <w:r w:rsidR="009E5BC9">
        <w:rPr>
          <w:rFonts w:ascii="Arial" w:eastAsia="Calibri" w:hAnsi="Arial" w:cs="Arial"/>
          <w:lang w:eastAsia="en-US"/>
        </w:rPr>
        <w:t xml:space="preserve">Papier Or </w:t>
      </w:r>
      <w:r w:rsidR="009E5BC9" w:rsidRPr="00382105">
        <w:rPr>
          <w:rFonts w:ascii="Arial" w:eastAsia="Calibri" w:hAnsi="Arial" w:cs="Arial"/>
          <w:lang w:eastAsia="en-US"/>
        </w:rPr>
        <w:t>fourni par vos soins.</w:t>
      </w:r>
      <w:r w:rsidR="009E5BC9">
        <w:rPr>
          <w:rFonts w:ascii="Arial" w:eastAsia="Calibri" w:hAnsi="Arial" w:cs="Arial"/>
          <w:lang w:eastAsia="en-US"/>
        </w:rPr>
        <w:t xml:space="preserve"> </w:t>
      </w:r>
      <w:r w:rsidR="009E5BC9" w:rsidRPr="000C5A67">
        <w:rPr>
          <w:rFonts w:ascii="Arial" w:eastAsia="Calibri" w:hAnsi="Arial" w:cs="Arial"/>
          <w:color w:val="EE0000"/>
          <w:lang w:eastAsia="en-US"/>
        </w:rPr>
        <w:t>Préciser la gamme et le grammage.</w:t>
      </w:r>
    </w:p>
    <w:p w14:paraId="43F0BDA0" w14:textId="77777777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</w:p>
    <w:p w14:paraId="066076AC" w14:textId="77777777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>Façonnage : bloc intérieur colle PUR, dos carré.</w:t>
      </w:r>
    </w:p>
    <w:p w14:paraId="3DB55ABC" w14:textId="656351A6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 xml:space="preserve">Tranchefile : </w:t>
      </w:r>
      <w:r w:rsidR="009E5BC9" w:rsidRPr="000C5A67">
        <w:rPr>
          <w:rFonts w:ascii="Arial" w:eastAsia="Calibri" w:hAnsi="Arial" w:cs="Arial"/>
          <w:color w:val="EE0000"/>
          <w:lang w:eastAsia="en-US"/>
        </w:rPr>
        <w:t xml:space="preserve">Préciser la gamme </w:t>
      </w:r>
    </w:p>
    <w:p w14:paraId="7166A540" w14:textId="77777777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>Gardes rapportées. Couverture montée sur carton 30/10. Dos carton 30/10.</w:t>
      </w:r>
    </w:p>
    <w:p w14:paraId="09DE88FB" w14:textId="77777777" w:rsidR="00382105" w:rsidRDefault="00382105" w:rsidP="00382105">
      <w:pPr>
        <w:rPr>
          <w:rFonts w:ascii="Arial" w:eastAsia="Calibri" w:hAnsi="Arial" w:cs="Arial"/>
          <w:lang w:eastAsia="en-US"/>
        </w:rPr>
      </w:pPr>
    </w:p>
    <w:p w14:paraId="0B5901ED" w14:textId="77777777" w:rsidR="009E5BC9" w:rsidRDefault="009E5BC9" w:rsidP="00382105">
      <w:pPr>
        <w:rPr>
          <w:rFonts w:ascii="Arial" w:eastAsia="Calibri" w:hAnsi="Arial" w:cs="Arial"/>
          <w:u w:val="single"/>
          <w:lang w:eastAsia="en-US"/>
        </w:rPr>
      </w:pPr>
      <w:r w:rsidRPr="009E5BC9">
        <w:rPr>
          <w:rFonts w:ascii="Arial" w:eastAsia="Calibri" w:hAnsi="Arial" w:cs="Arial"/>
          <w:u w:val="single"/>
          <w:lang w:eastAsia="en-US"/>
        </w:rPr>
        <w:t>Étui coffret</w:t>
      </w:r>
      <w:r>
        <w:rPr>
          <w:rFonts w:ascii="Arial" w:eastAsia="Calibri" w:hAnsi="Arial" w:cs="Arial"/>
          <w:u w:val="single"/>
          <w:lang w:eastAsia="en-US"/>
        </w:rPr>
        <w:t xml:space="preserve"> : </w:t>
      </w:r>
    </w:p>
    <w:p w14:paraId="0AD876B7" w14:textId="027AFEB5" w:rsidR="009E5BC9" w:rsidRDefault="009E5BC9" w:rsidP="00382105">
      <w:pPr>
        <w:rPr>
          <w:rFonts w:ascii="Arial" w:eastAsia="Calibri" w:hAnsi="Arial" w:cs="Arial"/>
          <w:lang w:eastAsia="en-US"/>
        </w:rPr>
      </w:pPr>
      <w:r w:rsidRPr="009E5BC9">
        <w:rPr>
          <w:rFonts w:ascii="Arial" w:eastAsia="Calibri" w:hAnsi="Arial" w:cs="Arial"/>
          <w:lang w:eastAsia="en-US"/>
        </w:rPr>
        <w:t>Coffret carton reprenant l’esthétique de la couverture</w:t>
      </w:r>
      <w:r>
        <w:rPr>
          <w:rFonts w:ascii="Arial" w:eastAsia="Calibri" w:hAnsi="Arial" w:cs="Arial"/>
          <w:lang w:eastAsia="en-US"/>
        </w:rPr>
        <w:t xml:space="preserve">. </w:t>
      </w:r>
    </w:p>
    <w:p w14:paraId="231C47F0" w14:textId="484CABAC" w:rsidR="009E5BC9" w:rsidRPr="000C5A67" w:rsidRDefault="009E5BC9" w:rsidP="00382105">
      <w:pPr>
        <w:rPr>
          <w:rFonts w:ascii="Arial" w:eastAsia="Calibri" w:hAnsi="Arial" w:cs="Arial"/>
          <w:color w:val="EE0000"/>
          <w:lang w:eastAsia="en-US"/>
        </w:rPr>
      </w:pPr>
      <w:r w:rsidRPr="000C5A67">
        <w:rPr>
          <w:rFonts w:ascii="Arial" w:eastAsia="Calibri" w:hAnsi="Arial" w:cs="Arial"/>
          <w:color w:val="EE0000"/>
          <w:lang w:eastAsia="en-US"/>
        </w:rPr>
        <w:t xml:space="preserve">Préciser format, gamme et grammage et procédé d’impression. </w:t>
      </w:r>
    </w:p>
    <w:p w14:paraId="3CB29305" w14:textId="72F4162C" w:rsidR="009E5BC9" w:rsidRDefault="009E5BC9" w:rsidP="00382105">
      <w:pPr>
        <w:rPr>
          <w:rFonts w:ascii="Arial" w:eastAsia="Calibri" w:hAnsi="Arial" w:cs="Arial"/>
          <w:lang w:eastAsia="en-US"/>
        </w:rPr>
      </w:pPr>
      <w:r w:rsidRPr="009E5BC9">
        <w:rPr>
          <w:rFonts w:ascii="Arial" w:eastAsia="Calibri" w:hAnsi="Arial" w:cs="Arial"/>
          <w:lang w:eastAsia="en-US"/>
        </w:rPr>
        <w:t>Mise sous coffret</w:t>
      </w:r>
    </w:p>
    <w:p w14:paraId="36E26A77" w14:textId="77777777" w:rsidR="00EC07FE" w:rsidRDefault="00EC07FE" w:rsidP="00382105">
      <w:pPr>
        <w:rPr>
          <w:rFonts w:ascii="Arial" w:eastAsia="Calibri" w:hAnsi="Arial" w:cs="Arial"/>
          <w:lang w:eastAsia="en-US"/>
        </w:rPr>
      </w:pPr>
    </w:p>
    <w:p w14:paraId="5636D3BD" w14:textId="1D80571A" w:rsidR="00EC07FE" w:rsidRPr="000C5A67" w:rsidRDefault="00EC07FE" w:rsidP="00382105">
      <w:pPr>
        <w:rPr>
          <w:rFonts w:ascii="Arial" w:eastAsia="Calibri" w:hAnsi="Arial" w:cs="Arial"/>
          <w:color w:val="EE0000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Gestion colorimétrique : </w:t>
      </w:r>
      <w:r w:rsidRPr="000C5A67">
        <w:rPr>
          <w:rFonts w:ascii="Arial" w:eastAsia="Calibri" w:hAnsi="Arial" w:cs="Arial"/>
          <w:color w:val="EE0000"/>
          <w:lang w:eastAsia="en-US"/>
        </w:rPr>
        <w:t>préciser le profil ICC des images</w:t>
      </w:r>
      <w:r w:rsidR="000C5A67" w:rsidRPr="000C5A67">
        <w:rPr>
          <w:rFonts w:ascii="Arial" w:eastAsia="Calibri" w:hAnsi="Arial" w:cs="Arial"/>
          <w:color w:val="EE0000"/>
          <w:lang w:eastAsia="en-US"/>
        </w:rPr>
        <w:t>.</w:t>
      </w:r>
    </w:p>
    <w:p w14:paraId="3939BAE8" w14:textId="77777777" w:rsidR="00382105" w:rsidRPr="000C5A67" w:rsidRDefault="00382105" w:rsidP="00382105">
      <w:pPr>
        <w:rPr>
          <w:rFonts w:ascii="Arial" w:eastAsia="Calibri" w:hAnsi="Arial" w:cs="Arial"/>
          <w:color w:val="EE0000"/>
          <w:lang w:eastAsia="en-US"/>
        </w:rPr>
      </w:pPr>
    </w:p>
    <w:p w14:paraId="76C4392F" w14:textId="77777777" w:rsidR="00382105" w:rsidRPr="00382105" w:rsidRDefault="00382105" w:rsidP="00382105">
      <w:pPr>
        <w:rPr>
          <w:rFonts w:ascii="Arial" w:eastAsia="Calibri" w:hAnsi="Arial" w:cs="Arial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>Conditionnement :</w:t>
      </w:r>
    </w:p>
    <w:p w14:paraId="637CEDED" w14:textId="27666012" w:rsidR="00FE34F3" w:rsidRDefault="00382105" w:rsidP="000C5A67">
      <w:pPr>
        <w:jc w:val="left"/>
        <w:rPr>
          <w:rFonts w:ascii="Arial" w:eastAsia="Calibri" w:hAnsi="Arial" w:cs="Arial"/>
          <w:lang w:eastAsia="en-US"/>
        </w:rPr>
      </w:pPr>
      <w:r w:rsidRPr="00382105">
        <w:rPr>
          <w:rFonts w:ascii="Arial" w:eastAsia="Calibri" w:hAnsi="Arial" w:cs="Arial"/>
          <w:lang w:eastAsia="en-US"/>
        </w:rPr>
        <w:t>Mise sous caisses carton</w:t>
      </w:r>
      <w:r w:rsidR="00A2207F">
        <w:rPr>
          <w:rFonts w:ascii="Arial" w:eastAsia="Calibri" w:hAnsi="Arial" w:cs="Arial"/>
          <w:lang w:eastAsia="en-US"/>
        </w:rPr>
        <w:t>,</w:t>
      </w:r>
      <w:r w:rsidR="00FE34F3">
        <w:rPr>
          <w:rFonts w:ascii="Arial" w:eastAsia="Calibri" w:hAnsi="Arial" w:cs="Arial"/>
          <w:lang w:eastAsia="en-US"/>
        </w:rPr>
        <w:t xml:space="preserve"> 10 kg max. </w:t>
      </w:r>
      <w:r w:rsidRPr="00382105">
        <w:rPr>
          <w:rFonts w:ascii="Arial" w:eastAsia="Calibri" w:hAnsi="Arial" w:cs="Arial"/>
          <w:lang w:eastAsia="en-US"/>
        </w:rPr>
        <w:t>(avec rappel des références, des quantités, codes EAN et ISBN sur chaque caisse)</w:t>
      </w:r>
      <w:r w:rsidR="00FE34F3">
        <w:rPr>
          <w:rFonts w:ascii="Arial" w:eastAsia="Calibri" w:hAnsi="Arial" w:cs="Arial"/>
          <w:lang w:eastAsia="en-US"/>
        </w:rPr>
        <w:t xml:space="preserve"> </w:t>
      </w:r>
      <w:r w:rsidRPr="00382105">
        <w:rPr>
          <w:rFonts w:ascii="Arial" w:eastAsia="Calibri" w:hAnsi="Arial" w:cs="Arial"/>
          <w:lang w:eastAsia="en-US"/>
        </w:rPr>
        <w:t>sur palettes protégées.</w:t>
      </w:r>
      <w:r w:rsidR="000C5A67">
        <w:rPr>
          <w:rFonts w:ascii="Arial" w:eastAsia="Calibri" w:hAnsi="Arial" w:cs="Arial"/>
          <w:lang w:eastAsia="en-US"/>
        </w:rPr>
        <w:br/>
      </w:r>
    </w:p>
    <w:p w14:paraId="11CDA5DE" w14:textId="03B8CC29" w:rsidR="00382105" w:rsidRDefault="00382105" w:rsidP="00382105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Livraison </w:t>
      </w:r>
      <w:r w:rsidR="00F30878">
        <w:rPr>
          <w:rFonts w:ascii="Arial" w:eastAsia="Calibri" w:hAnsi="Arial" w:cs="Arial"/>
          <w:lang w:eastAsia="en-US"/>
        </w:rPr>
        <w:t xml:space="preserve">3 points </w:t>
      </w:r>
      <w:r>
        <w:rPr>
          <w:rFonts w:ascii="Arial" w:eastAsia="Calibri" w:hAnsi="Arial" w:cs="Arial"/>
          <w:lang w:eastAsia="en-US"/>
        </w:rPr>
        <w:t xml:space="preserve">: </w:t>
      </w:r>
    </w:p>
    <w:p w14:paraId="59D8AC89" w14:textId="77777777" w:rsidR="00C249BC" w:rsidRDefault="00C249BC" w:rsidP="00382105">
      <w:pPr>
        <w:rPr>
          <w:rFonts w:ascii="Arial" w:eastAsia="Calibri" w:hAnsi="Arial" w:cs="Arial"/>
          <w:lang w:eastAsia="en-US"/>
        </w:rPr>
      </w:pPr>
    </w:p>
    <w:p w14:paraId="7196BE85" w14:textId="0E6DC5C8" w:rsidR="00F30878" w:rsidRDefault="00F30878" w:rsidP="00F30878">
      <w:pPr>
        <w:pStyle w:val="Paragraphedeliste"/>
        <w:numPr>
          <w:ilvl w:val="0"/>
          <w:numId w:val="39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 point 75 (50</w:t>
      </w:r>
      <w:r w:rsidR="0007026A">
        <w:rPr>
          <w:rFonts w:ascii="Arial" w:eastAsia="Calibri" w:hAnsi="Arial" w:cs="Arial"/>
        </w:rPr>
        <w:t xml:space="preserve"> ex </w:t>
      </w:r>
      <w:r>
        <w:rPr>
          <w:rFonts w:ascii="Arial" w:eastAsia="Calibri" w:hAnsi="Arial" w:cs="Arial"/>
        </w:rPr>
        <w:t>)</w:t>
      </w:r>
    </w:p>
    <w:p w14:paraId="74CE3570" w14:textId="380EF22F" w:rsidR="00F30878" w:rsidRDefault="00F30878" w:rsidP="00F30878">
      <w:pPr>
        <w:pStyle w:val="Paragraphedeliste"/>
        <w:numPr>
          <w:ilvl w:val="0"/>
          <w:numId w:val="39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 point 45 (1</w:t>
      </w:r>
      <w:r w:rsidR="0007026A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500</w:t>
      </w:r>
      <w:r w:rsidR="0007026A">
        <w:rPr>
          <w:rFonts w:ascii="Arial" w:eastAsia="Calibri" w:hAnsi="Arial" w:cs="Arial"/>
        </w:rPr>
        <w:t xml:space="preserve"> ex </w:t>
      </w:r>
      <w:r>
        <w:rPr>
          <w:rFonts w:ascii="Arial" w:eastAsia="Calibri" w:hAnsi="Arial" w:cs="Arial"/>
        </w:rPr>
        <w:t>)</w:t>
      </w:r>
    </w:p>
    <w:p w14:paraId="4122E8D0" w14:textId="706E33F2" w:rsidR="00F30878" w:rsidRDefault="00F30878" w:rsidP="00F30878">
      <w:pPr>
        <w:pStyle w:val="Paragraphedeliste"/>
        <w:numPr>
          <w:ilvl w:val="0"/>
          <w:numId w:val="39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 point 91 (1</w:t>
      </w:r>
      <w:r w:rsidR="0007026A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450</w:t>
      </w:r>
      <w:r w:rsidR="0007026A">
        <w:rPr>
          <w:rFonts w:ascii="Arial" w:eastAsia="Calibri" w:hAnsi="Arial" w:cs="Arial"/>
        </w:rPr>
        <w:t xml:space="preserve"> ex </w:t>
      </w:r>
      <w:r>
        <w:rPr>
          <w:rFonts w:ascii="Arial" w:eastAsia="Calibri" w:hAnsi="Arial" w:cs="Arial"/>
        </w:rPr>
        <w:t>)</w:t>
      </w:r>
    </w:p>
    <w:p w14:paraId="68B2B06F" w14:textId="77777777" w:rsidR="00F30878" w:rsidRPr="00D470FA" w:rsidRDefault="00F30878" w:rsidP="00D470FA">
      <w:pPr>
        <w:pStyle w:val="Paragraphedeliste"/>
        <w:rPr>
          <w:rFonts w:ascii="Arial" w:eastAsia="Calibri" w:hAnsi="Arial" w:cs="Arial"/>
        </w:rPr>
      </w:pPr>
    </w:p>
    <w:p w14:paraId="5ABCA699" w14:textId="01E74DFC" w:rsidR="00C9461A" w:rsidRPr="005C6D8A" w:rsidRDefault="00C9461A" w:rsidP="00C9461A">
      <w:pPr>
        <w:rPr>
          <w:rFonts w:ascii="Arial" w:eastAsia="Calibri" w:hAnsi="Arial" w:cs="Arial"/>
          <w:b/>
          <w:bCs/>
          <w:lang w:eastAsia="en-US"/>
        </w:rPr>
      </w:pPr>
    </w:p>
    <w:sectPr w:rsidR="00C9461A" w:rsidRPr="005C6D8A" w:rsidSect="00082890">
      <w:footerReference w:type="default" r:id="rId12"/>
      <w:footnotePr>
        <w:pos w:val="beneathText"/>
      </w:footnotePr>
      <w:pgSz w:w="11905" w:h="16837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FA50D" w14:textId="77777777" w:rsidR="00733498" w:rsidRDefault="00733498" w:rsidP="00D2521B">
      <w:r>
        <w:separator/>
      </w:r>
    </w:p>
  </w:endnote>
  <w:endnote w:type="continuationSeparator" w:id="0">
    <w:p w14:paraId="085F823E" w14:textId="77777777" w:rsidR="00733498" w:rsidRDefault="00733498" w:rsidP="00D2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P">
    <w:altName w:val="Times New Roman"/>
    <w:charset w:val="00"/>
    <w:family w:val="auto"/>
    <w:pitch w:val="variable"/>
    <w:sig w:usb0="A00000AF" w:usb1="1000204A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8D5D7" w14:textId="7FED0637" w:rsidR="00CE5F5B" w:rsidRPr="00DF2083" w:rsidRDefault="00DB0ED7" w:rsidP="001B0208">
    <w:pPr>
      <w:pStyle w:val="Pieddepage"/>
      <w:pBdr>
        <w:top w:val="single" w:sz="4" w:space="1" w:color="E36C0A"/>
        <w:left w:val="single" w:sz="4" w:space="4" w:color="E36C0A"/>
        <w:bottom w:val="single" w:sz="4" w:space="1" w:color="E36C0A"/>
        <w:right w:val="single" w:sz="4" w:space="4" w:color="E36C0A"/>
      </w:pBdr>
    </w:pPr>
    <w:r>
      <w:rPr>
        <w:sz w:val="18"/>
        <w:szCs w:val="18"/>
      </w:rPr>
      <w:t xml:space="preserve">CMN </w:t>
    </w:r>
    <w:r w:rsidR="00CE5F5B" w:rsidRPr="007A061F">
      <w:rPr>
        <w:sz w:val="18"/>
        <w:szCs w:val="18"/>
      </w:rPr>
      <w:t xml:space="preserve"> </w:t>
    </w:r>
    <w:r w:rsidR="00CE5F5B">
      <w:rPr>
        <w:sz w:val="18"/>
        <w:szCs w:val="18"/>
      </w:rPr>
      <w:t>–</w:t>
    </w:r>
    <w:r w:rsidR="00D4111E">
      <w:rPr>
        <w:sz w:val="18"/>
        <w:szCs w:val="18"/>
      </w:rPr>
      <w:t xml:space="preserve"> </w:t>
    </w:r>
    <w:r w:rsidR="000D4BA2">
      <w:rPr>
        <w:sz w:val="18"/>
        <w:szCs w:val="18"/>
      </w:rPr>
      <w:t>Cadre de réponse</w:t>
    </w:r>
    <w:r w:rsidR="006265C2">
      <w:rPr>
        <w:sz w:val="18"/>
        <w:szCs w:val="18"/>
      </w:rPr>
      <w:t xml:space="preserve"> technique</w:t>
    </w:r>
    <w:r w:rsidR="00DC19C7">
      <w:rPr>
        <w:sz w:val="18"/>
        <w:szCs w:val="18"/>
      </w:rPr>
      <w:t xml:space="preserve"> </w:t>
    </w:r>
    <w:r w:rsidR="00CE5F5B" w:rsidRPr="007A061F">
      <w:rPr>
        <w:sz w:val="18"/>
        <w:szCs w:val="18"/>
      </w:rPr>
      <w:tab/>
    </w:r>
    <w:r w:rsidR="00CE5F5B" w:rsidRPr="00DF2083">
      <w:rPr>
        <w:b/>
      </w:rPr>
      <w:t xml:space="preserve">Page </w:t>
    </w:r>
    <w:r w:rsidR="00CE5F5B" w:rsidRPr="00DF2083">
      <w:rPr>
        <w:rStyle w:val="Numrodepage"/>
        <w:b/>
      </w:rPr>
      <w:fldChar w:fldCharType="begin"/>
    </w:r>
    <w:r w:rsidR="00CE5F5B" w:rsidRPr="00DF2083">
      <w:rPr>
        <w:rStyle w:val="Numrodepage"/>
        <w:b/>
      </w:rPr>
      <w:instrText xml:space="preserve"> PAGE </w:instrText>
    </w:r>
    <w:r w:rsidR="00CE5F5B" w:rsidRPr="00DF2083">
      <w:rPr>
        <w:rStyle w:val="Numrodepage"/>
        <w:b/>
      </w:rPr>
      <w:fldChar w:fldCharType="separate"/>
    </w:r>
    <w:r w:rsidR="00F06F52">
      <w:rPr>
        <w:rStyle w:val="Numrodepage"/>
        <w:b/>
        <w:noProof/>
      </w:rPr>
      <w:t>9</w:t>
    </w:r>
    <w:r w:rsidR="00CE5F5B" w:rsidRPr="00DF2083">
      <w:rPr>
        <w:rStyle w:val="Numrodepage"/>
        <w:b/>
      </w:rPr>
      <w:fldChar w:fldCharType="end"/>
    </w:r>
    <w:r w:rsidR="00CE5F5B" w:rsidRPr="00DF2083">
      <w:rPr>
        <w:rStyle w:val="Numrodepage"/>
        <w:b/>
      </w:rPr>
      <w:t xml:space="preserve"> / </w:t>
    </w:r>
    <w:r w:rsidR="00CE5F5B" w:rsidRPr="00DF2083">
      <w:rPr>
        <w:rStyle w:val="Numrodepage"/>
        <w:b/>
      </w:rPr>
      <w:fldChar w:fldCharType="begin"/>
    </w:r>
    <w:r w:rsidR="00CE5F5B" w:rsidRPr="00DF2083">
      <w:rPr>
        <w:rStyle w:val="Numrodepage"/>
        <w:b/>
      </w:rPr>
      <w:instrText xml:space="preserve"> NUMPAGES </w:instrText>
    </w:r>
    <w:r w:rsidR="00CE5F5B" w:rsidRPr="00DF2083">
      <w:rPr>
        <w:rStyle w:val="Numrodepage"/>
        <w:b/>
      </w:rPr>
      <w:fldChar w:fldCharType="separate"/>
    </w:r>
    <w:r w:rsidR="00F06F52">
      <w:rPr>
        <w:rStyle w:val="Numrodepage"/>
        <w:b/>
        <w:noProof/>
      </w:rPr>
      <w:t>9</w:t>
    </w:r>
    <w:r w:rsidR="00CE5F5B" w:rsidRPr="00DF2083">
      <w:rPr>
        <w:rStyle w:val="Numrodepage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60B98" w14:textId="77777777" w:rsidR="00733498" w:rsidRDefault="00733498" w:rsidP="00D2521B">
      <w:r>
        <w:separator/>
      </w:r>
    </w:p>
  </w:footnote>
  <w:footnote w:type="continuationSeparator" w:id="0">
    <w:p w14:paraId="557B3EBD" w14:textId="77777777" w:rsidR="00733498" w:rsidRDefault="00733498" w:rsidP="00D25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" w15:restartNumberingAfterBreak="0">
    <w:nsid w:val="00000004"/>
    <w:multiLevelType w:val="multilevel"/>
    <w:tmpl w:val="00000004"/>
    <w:name w:val="WW8Num13"/>
    <w:lvl w:ilvl="0">
      <w:start w:val="9"/>
      <w:numFmt w:val="decimal"/>
      <w:lvlText w:val="%1"/>
      <w:lvlJc w:val="left"/>
      <w:pPr>
        <w:tabs>
          <w:tab w:val="num" w:pos="570"/>
        </w:tabs>
      </w:pPr>
    </w:lvl>
    <w:lvl w:ilvl="1">
      <w:start w:val="1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2" w15:restartNumberingAfterBreak="0">
    <w:nsid w:val="00000005"/>
    <w:multiLevelType w:val="multilevel"/>
    <w:tmpl w:val="00000005"/>
    <w:name w:val="WW8Num36"/>
    <w:lvl w:ilvl="0">
      <w:start w:val="4"/>
      <w:numFmt w:val="decimal"/>
      <w:lvlText w:val="%1"/>
      <w:lvlJc w:val="left"/>
      <w:pPr>
        <w:tabs>
          <w:tab w:val="num" w:pos="570"/>
        </w:tabs>
      </w:pPr>
    </w:lvl>
    <w:lvl w:ilvl="1">
      <w:start w:val="1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3" w15:restartNumberingAfterBreak="0">
    <w:nsid w:val="00000006"/>
    <w:multiLevelType w:val="multilevel"/>
    <w:tmpl w:val="00000006"/>
    <w:name w:val="WW8Num3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color w:val="auto"/>
      </w:rPr>
    </w:lvl>
    <w:lvl w:ilvl="1">
      <w:start w:val="1"/>
      <w:numFmt w:val="bullet"/>
      <w:lvlText w:val=""/>
      <w:lvlJc w:val="left"/>
      <w:pPr>
        <w:tabs>
          <w:tab w:val="num" w:pos="1440"/>
        </w:tabs>
      </w:pPr>
      <w:rPr>
        <w:rFonts w:ascii="Wingdings" w:hAnsi="Wingdings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7"/>
    <w:multiLevelType w:val="singleLevel"/>
    <w:tmpl w:val="00000007"/>
    <w:name w:val="WW8Num45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5" w15:restartNumberingAfterBreak="0">
    <w:nsid w:val="00000008"/>
    <w:multiLevelType w:val="singleLevel"/>
    <w:tmpl w:val="00000008"/>
    <w:name w:val="WW8Num55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6" w15:restartNumberingAfterBreak="0">
    <w:nsid w:val="00000009"/>
    <w:multiLevelType w:val="multilevel"/>
    <w:tmpl w:val="00000009"/>
    <w:name w:val="WW8Num58"/>
    <w:lvl w:ilvl="0">
      <w:start w:val="6"/>
      <w:numFmt w:val="decimal"/>
      <w:lvlText w:val="%1"/>
      <w:lvlJc w:val="left"/>
      <w:pPr>
        <w:tabs>
          <w:tab w:val="num" w:pos="360"/>
        </w:tabs>
      </w:pPr>
      <w:rPr>
        <w:sz w:val="22"/>
        <w:u w:val="none"/>
      </w:rPr>
    </w:lvl>
    <w:lvl w:ilvl="1">
      <w:start w:val="3"/>
      <w:numFmt w:val="decimal"/>
      <w:lvlText w:val="%1.%2"/>
      <w:lvlJc w:val="left"/>
      <w:pPr>
        <w:tabs>
          <w:tab w:val="num" w:pos="360"/>
        </w:tabs>
      </w:pPr>
      <w:rPr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  <w:rPr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  <w:rPr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  <w:rPr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sz w:val="22"/>
        <w:u w:val="none"/>
      </w:rPr>
    </w:lvl>
  </w:abstractNum>
  <w:abstractNum w:abstractNumId="7" w15:restartNumberingAfterBreak="0">
    <w:nsid w:val="0000000A"/>
    <w:multiLevelType w:val="multilevel"/>
    <w:tmpl w:val="0000000A"/>
    <w:name w:val="WW8Num71"/>
    <w:lvl w:ilvl="0">
      <w:start w:val="10"/>
      <w:numFmt w:val="decimal"/>
      <w:lvlText w:val="%1"/>
      <w:lvlJc w:val="left"/>
      <w:pPr>
        <w:tabs>
          <w:tab w:val="num" w:pos="1215"/>
        </w:tabs>
      </w:pPr>
    </w:lvl>
    <w:lvl w:ilvl="1">
      <w:start w:val="3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8" w15:restartNumberingAfterBreak="0">
    <w:nsid w:val="0000000B"/>
    <w:multiLevelType w:val="singleLevel"/>
    <w:tmpl w:val="0000000B"/>
    <w:name w:val="WW8Num87"/>
    <w:lvl w:ilvl="0">
      <w:start w:val="2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 w:cs="Times New Roman"/>
      </w:rPr>
    </w:lvl>
  </w:abstractNum>
  <w:abstractNum w:abstractNumId="9" w15:restartNumberingAfterBreak="0">
    <w:nsid w:val="0000000C"/>
    <w:multiLevelType w:val="multilevel"/>
    <w:tmpl w:val="0000000C"/>
    <w:name w:val="WW8Num89"/>
    <w:lvl w:ilvl="0">
      <w:start w:val="3"/>
      <w:numFmt w:val="decimal"/>
      <w:lvlText w:val="%1"/>
      <w:lvlJc w:val="left"/>
      <w:pPr>
        <w:tabs>
          <w:tab w:val="num" w:pos="570"/>
        </w:tabs>
      </w:pPr>
    </w:lvl>
    <w:lvl w:ilvl="1">
      <w:start w:val="5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10" w15:restartNumberingAfterBreak="0">
    <w:nsid w:val="0000000D"/>
    <w:multiLevelType w:val="singleLevel"/>
    <w:tmpl w:val="0000000D"/>
    <w:name w:val="WW8Num94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9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2" w15:restartNumberingAfterBreak="0">
    <w:nsid w:val="0000000F"/>
    <w:multiLevelType w:val="multilevel"/>
    <w:tmpl w:val="0000000F"/>
    <w:name w:val="WW8Num100"/>
    <w:lvl w:ilvl="0">
      <w:start w:val="7"/>
      <w:numFmt w:val="decimal"/>
      <w:lvlText w:val="%1"/>
      <w:lvlJc w:val="left"/>
      <w:pPr>
        <w:tabs>
          <w:tab w:val="num" w:pos="570"/>
        </w:tabs>
      </w:pPr>
    </w:lvl>
    <w:lvl w:ilvl="1">
      <w:start w:val="3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13" w15:restartNumberingAfterBreak="0">
    <w:nsid w:val="00000010"/>
    <w:multiLevelType w:val="singleLevel"/>
    <w:tmpl w:val="00000010"/>
    <w:name w:val="WW8Num107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4" w15:restartNumberingAfterBreak="0">
    <w:nsid w:val="00000011"/>
    <w:multiLevelType w:val="multilevel"/>
    <w:tmpl w:val="00000011"/>
    <w:name w:val="WW8Num111"/>
    <w:lvl w:ilvl="0">
      <w:start w:val="12"/>
      <w:numFmt w:val="decimal"/>
      <w:lvlText w:val="%1"/>
      <w:lvlJc w:val="left"/>
      <w:pPr>
        <w:tabs>
          <w:tab w:val="num" w:pos="555"/>
        </w:tabs>
      </w:pPr>
      <w:rPr>
        <w:b w:val="0"/>
        <w:u w:val="none"/>
      </w:rPr>
    </w:lvl>
    <w:lvl w:ilvl="1">
      <w:start w:val="1"/>
      <w:numFmt w:val="decimal"/>
      <w:lvlText w:val="%1.%2"/>
      <w:lvlJc w:val="left"/>
      <w:pPr>
        <w:tabs>
          <w:tab w:val="num" w:pos="555"/>
        </w:tabs>
      </w:pPr>
      <w:rPr>
        <w:b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b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b w:val="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b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b w:val="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b w:val="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b w:val="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b w:val="0"/>
        <w:u w:val="none"/>
      </w:rPr>
    </w:lvl>
  </w:abstractNum>
  <w:abstractNum w:abstractNumId="15" w15:restartNumberingAfterBreak="0">
    <w:nsid w:val="00000012"/>
    <w:multiLevelType w:val="singleLevel"/>
    <w:tmpl w:val="00000012"/>
    <w:name w:val="WW8Num12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6" w15:restartNumberingAfterBreak="0">
    <w:nsid w:val="00000013"/>
    <w:multiLevelType w:val="singleLevel"/>
    <w:tmpl w:val="00000013"/>
    <w:name w:val="WW8Num130"/>
    <w:lvl w:ilvl="0"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7" w15:restartNumberingAfterBreak="0">
    <w:nsid w:val="00000014"/>
    <w:multiLevelType w:val="singleLevel"/>
    <w:tmpl w:val="00000014"/>
    <w:name w:val="WW8Num13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color w:val="auto"/>
      </w:rPr>
    </w:lvl>
  </w:abstractNum>
  <w:abstractNum w:abstractNumId="18" w15:restartNumberingAfterBreak="0">
    <w:nsid w:val="00000015"/>
    <w:multiLevelType w:val="singleLevel"/>
    <w:tmpl w:val="00000015"/>
    <w:name w:val="WW8Num15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9" w15:restartNumberingAfterBreak="0">
    <w:nsid w:val="00000016"/>
    <w:multiLevelType w:val="multilevel"/>
    <w:tmpl w:val="00000016"/>
    <w:name w:val="WW8Num157"/>
    <w:lvl w:ilvl="0">
      <w:start w:val="5"/>
      <w:numFmt w:val="decimal"/>
      <w:lvlText w:val="%1"/>
      <w:lvlJc w:val="left"/>
      <w:pPr>
        <w:tabs>
          <w:tab w:val="num" w:pos="570"/>
        </w:tabs>
      </w:pPr>
    </w:lvl>
    <w:lvl w:ilvl="1">
      <w:start w:val="1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20" w15:restartNumberingAfterBreak="0">
    <w:nsid w:val="00000017"/>
    <w:multiLevelType w:val="singleLevel"/>
    <w:tmpl w:val="00000017"/>
    <w:name w:val="WW8Num158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1" w15:restartNumberingAfterBreak="0">
    <w:nsid w:val="00000018"/>
    <w:multiLevelType w:val="singleLevel"/>
    <w:tmpl w:val="00000018"/>
    <w:name w:val="WW8Num159"/>
    <w:lvl w:ilvl="0">
      <w:start w:val="1"/>
      <w:numFmt w:val="bullet"/>
      <w:lvlText w:val="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22" w15:restartNumberingAfterBreak="0">
    <w:nsid w:val="00000019"/>
    <w:multiLevelType w:val="singleLevel"/>
    <w:tmpl w:val="00000019"/>
    <w:name w:val="WW8Num200"/>
    <w:lvl w:ilvl="0">
      <w:start w:val="1"/>
      <w:numFmt w:val="bullet"/>
      <w:lvlText w:val=""/>
      <w:lvlJc w:val="left"/>
      <w:pPr>
        <w:tabs>
          <w:tab w:val="num" w:pos="851"/>
        </w:tabs>
      </w:pPr>
      <w:rPr>
        <w:rFonts w:ascii="Wingdings" w:hAnsi="Wingdings"/>
      </w:rPr>
    </w:lvl>
  </w:abstractNum>
  <w:abstractNum w:abstractNumId="23" w15:restartNumberingAfterBreak="0">
    <w:nsid w:val="0000001A"/>
    <w:multiLevelType w:val="singleLevel"/>
    <w:tmpl w:val="0000001A"/>
    <w:name w:val="WW8Num217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4" w15:restartNumberingAfterBreak="0">
    <w:nsid w:val="0000001B"/>
    <w:multiLevelType w:val="multilevel"/>
    <w:tmpl w:val="0000001B"/>
    <w:name w:val="WW8Num260"/>
    <w:lvl w:ilvl="0">
      <w:start w:val="13"/>
      <w:numFmt w:val="decimal"/>
      <w:lvlText w:val="%1"/>
      <w:lvlJc w:val="left"/>
      <w:pPr>
        <w:tabs>
          <w:tab w:val="num" w:pos="615"/>
        </w:tabs>
      </w:pPr>
    </w:lvl>
    <w:lvl w:ilvl="1">
      <w:start w:val="1"/>
      <w:numFmt w:val="decimal"/>
      <w:lvlText w:val="%1.%2"/>
      <w:lvlJc w:val="left"/>
      <w:pPr>
        <w:tabs>
          <w:tab w:val="num" w:pos="615"/>
        </w:tabs>
      </w:pPr>
    </w:lvl>
    <w:lvl w:ilvl="2">
      <w:start w:val="3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25" w15:restartNumberingAfterBreak="0">
    <w:nsid w:val="0000001C"/>
    <w:multiLevelType w:val="singleLevel"/>
    <w:tmpl w:val="0000001C"/>
    <w:name w:val="WW8Num265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6" w15:restartNumberingAfterBreak="0">
    <w:nsid w:val="0000001D"/>
    <w:multiLevelType w:val="singleLevel"/>
    <w:tmpl w:val="0000001D"/>
    <w:name w:val="WW8Num288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7" w15:restartNumberingAfterBreak="0">
    <w:nsid w:val="0000001E"/>
    <w:multiLevelType w:val="multilevel"/>
    <w:tmpl w:val="0000001E"/>
    <w:name w:val="WW8Num298"/>
    <w:lvl w:ilvl="0">
      <w:start w:val="13"/>
      <w:numFmt w:val="decimal"/>
      <w:lvlText w:val="%1"/>
      <w:lvlJc w:val="left"/>
      <w:pPr>
        <w:tabs>
          <w:tab w:val="num" w:pos="615"/>
        </w:tabs>
      </w:pPr>
    </w:lvl>
    <w:lvl w:ilvl="1">
      <w:start w:val="2"/>
      <w:numFmt w:val="decimal"/>
      <w:lvlText w:val="%1.%2"/>
      <w:lvlJc w:val="left"/>
      <w:pPr>
        <w:tabs>
          <w:tab w:val="num" w:pos="615"/>
        </w:tabs>
      </w:pPr>
    </w:lvl>
    <w:lvl w:ilvl="2">
      <w:start w:val="1"/>
      <w:numFmt w:val="decimal"/>
      <w:lvlText w:val="%1.%2.%3"/>
      <w:lvlJc w:val="left"/>
      <w:pPr>
        <w:tabs>
          <w:tab w:val="num" w:pos="90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28" w15:restartNumberingAfterBreak="0">
    <w:nsid w:val="0000001F"/>
    <w:multiLevelType w:val="singleLevel"/>
    <w:tmpl w:val="0000001F"/>
    <w:name w:val="WW8Num301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9" w15:restartNumberingAfterBreak="0">
    <w:nsid w:val="00000020"/>
    <w:multiLevelType w:val="multilevel"/>
    <w:tmpl w:val="00000020"/>
    <w:name w:val="WW8Num316"/>
    <w:lvl w:ilvl="0">
      <w:start w:val="5"/>
      <w:numFmt w:val="decimal"/>
      <w:lvlText w:val="%1"/>
      <w:lvlJc w:val="left"/>
      <w:pPr>
        <w:tabs>
          <w:tab w:val="num" w:pos="570"/>
        </w:tabs>
      </w:pPr>
    </w:lvl>
    <w:lvl w:ilvl="1">
      <w:start w:val="1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30" w15:restartNumberingAfterBreak="0">
    <w:nsid w:val="00000021"/>
    <w:multiLevelType w:val="singleLevel"/>
    <w:tmpl w:val="00000021"/>
    <w:name w:val="WW8Num330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0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24"/>
    <w:multiLevelType w:val="singleLevel"/>
    <w:tmpl w:val="00000024"/>
    <w:name w:val="WW8Num35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7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35" w15:restartNumberingAfterBreak="0">
    <w:nsid w:val="04643025"/>
    <w:multiLevelType w:val="multilevel"/>
    <w:tmpl w:val="82184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47D5DA3"/>
    <w:multiLevelType w:val="hybridMultilevel"/>
    <w:tmpl w:val="2D86D6CE"/>
    <w:lvl w:ilvl="0" w:tplc="2AB850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8AD732C"/>
    <w:multiLevelType w:val="hybridMultilevel"/>
    <w:tmpl w:val="46906836"/>
    <w:name w:val="WW8Num383"/>
    <w:lvl w:ilvl="0" w:tplc="C0C008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B8FF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7D4EC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E4EC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A30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F9C13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3814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EC70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109C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9D90107"/>
    <w:multiLevelType w:val="hybridMultilevel"/>
    <w:tmpl w:val="A160840E"/>
    <w:lvl w:ilvl="0" w:tplc="97FE8592">
      <w:start w:val="1"/>
      <w:numFmt w:val="decimal"/>
      <w:pStyle w:val="Liste1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AF92273"/>
    <w:multiLevelType w:val="hybridMultilevel"/>
    <w:tmpl w:val="927ABE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C350182"/>
    <w:multiLevelType w:val="hybridMultilevel"/>
    <w:tmpl w:val="1FA4395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C636BCE"/>
    <w:multiLevelType w:val="hybridMultilevel"/>
    <w:tmpl w:val="026E8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1BD412F"/>
    <w:multiLevelType w:val="hybridMultilevel"/>
    <w:tmpl w:val="916C53D0"/>
    <w:lvl w:ilvl="0" w:tplc="CDEA28B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4F24676"/>
    <w:multiLevelType w:val="hybridMultilevel"/>
    <w:tmpl w:val="9CFE63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72E0258"/>
    <w:multiLevelType w:val="hybridMultilevel"/>
    <w:tmpl w:val="3E0EECB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953F45"/>
    <w:multiLevelType w:val="multilevel"/>
    <w:tmpl w:val="66CE5330"/>
    <w:lvl w:ilvl="0">
      <w:start w:val="1"/>
      <w:numFmt w:val="decimal"/>
      <w:pStyle w:val="CCTP-Parties"/>
      <w:lvlText w:val="Partie %1."/>
      <w:lvlJc w:val="left"/>
      <w:pPr>
        <w:tabs>
          <w:tab w:val="num" w:pos="1700"/>
        </w:tabs>
        <w:ind w:left="2060" w:hanging="20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lvlText w:val="Chapitre %2."/>
      <w:lvlJc w:val="left"/>
      <w:pPr>
        <w:tabs>
          <w:tab w:val="num" w:pos="3969"/>
        </w:tabs>
        <w:ind w:left="3969" w:hanging="2269"/>
      </w:pPr>
      <w:rPr>
        <w:rFonts w:cs="Times New Roman" w:hint="default"/>
        <w:b/>
        <w:i w:val="0"/>
        <w:color w:val="auto"/>
        <w:sz w:val="28"/>
        <w:u w:val="single"/>
      </w:rPr>
    </w:lvl>
    <w:lvl w:ilvl="2">
      <w:start w:val="1"/>
      <w:numFmt w:val="decimal"/>
      <w:lvlText w:val="%1.%2"/>
      <w:lvlJc w:val="left"/>
      <w:pPr>
        <w:tabs>
          <w:tab w:val="num" w:pos="3119"/>
        </w:tabs>
        <w:ind w:left="3119" w:hanging="851"/>
      </w:pPr>
      <w:rPr>
        <w:rFonts w:cs="Times New Roman" w:hint="default"/>
        <w:b/>
        <w:i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3968"/>
        </w:tabs>
        <w:ind w:left="3968" w:hanging="1134"/>
      </w:pPr>
      <w:rPr>
        <w:rFonts w:ascii="Times New Roman Gras" w:hAnsi="Times New Roman Gras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numFmt w:val="decimal"/>
      <w:lvlText w:val="%1.%2.%3.%4.%5."/>
      <w:lvlJc w:val="left"/>
      <w:pPr>
        <w:tabs>
          <w:tab w:val="num" w:pos="4787"/>
        </w:tabs>
        <w:ind w:left="4499" w:hanging="792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5147"/>
        </w:tabs>
        <w:ind w:left="5003" w:hanging="936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5867"/>
        </w:tabs>
        <w:ind w:left="5507" w:hanging="108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6227"/>
        </w:tabs>
        <w:ind w:left="6011" w:hanging="1224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6947"/>
        </w:tabs>
        <w:ind w:left="6587" w:hanging="1440"/>
      </w:pPr>
      <w:rPr>
        <w:rFonts w:cs="Times New Roman" w:hint="default"/>
      </w:rPr>
    </w:lvl>
  </w:abstractNum>
  <w:abstractNum w:abstractNumId="46" w15:restartNumberingAfterBreak="0">
    <w:nsid w:val="1ADA64E0"/>
    <w:multiLevelType w:val="hybridMultilevel"/>
    <w:tmpl w:val="09928878"/>
    <w:lvl w:ilvl="0" w:tplc="518614E0">
      <w:start w:val="1"/>
      <w:numFmt w:val="bullet"/>
      <w:pStyle w:val="CCTP-Titre1"/>
      <w:lvlText w:val=""/>
      <w:lvlJc w:val="left"/>
      <w:pPr>
        <w:tabs>
          <w:tab w:val="num" w:pos="0"/>
        </w:tabs>
        <w:ind w:left="284" w:firstLine="0"/>
      </w:pPr>
      <w:rPr>
        <w:rFonts w:ascii="Symbol" w:hAnsi="Symbol" w:hint="default"/>
        <w:color w:val="auto"/>
        <w:sz w:val="20"/>
      </w:rPr>
    </w:lvl>
    <w:lvl w:ilvl="1" w:tplc="5360E080">
      <w:start w:val="49"/>
      <w:numFmt w:val="bullet"/>
      <w:pStyle w:val="CCTP-Titre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color w:val="auto"/>
        <w:sz w:val="12"/>
      </w:rPr>
    </w:lvl>
    <w:lvl w:ilvl="2" w:tplc="040C0005" w:tentative="1">
      <w:start w:val="1"/>
      <w:numFmt w:val="bullet"/>
      <w:pStyle w:val="CCTP-Titr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pStyle w:val="CCTP-Titre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B055617"/>
    <w:multiLevelType w:val="multilevel"/>
    <w:tmpl w:val="9B3AA490"/>
    <w:styleLink w:val="Style4"/>
    <w:lvl w:ilvl="0">
      <w:start w:val="1"/>
      <w:numFmt w:val="decimal"/>
      <w:isLgl/>
      <w:lvlText w:val="Article %1 - "/>
      <w:lvlJc w:val="left"/>
      <w:pPr>
        <w:tabs>
          <w:tab w:val="num" w:pos="432"/>
        </w:tabs>
        <w:ind w:left="432" w:hanging="432"/>
      </w:pPr>
      <w:rPr>
        <w:rFonts w:ascii="CGP" w:hAnsi="CGP" w:hint="default"/>
        <w:b/>
        <w:i w:val="0"/>
        <w:color w:val="auto"/>
        <w:sz w:val="2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1FA83103"/>
    <w:multiLevelType w:val="hybridMultilevel"/>
    <w:tmpl w:val="F6AE3720"/>
    <w:lvl w:ilvl="0" w:tplc="F0D4B0F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2000E20"/>
    <w:multiLevelType w:val="hybridMultilevel"/>
    <w:tmpl w:val="0848174A"/>
    <w:lvl w:ilvl="0" w:tplc="F0D4B0F8">
      <w:start w:val="5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2F72573"/>
    <w:multiLevelType w:val="singleLevel"/>
    <w:tmpl w:val="4A8680FC"/>
    <w:lvl w:ilvl="0">
      <w:start w:val="1"/>
      <w:numFmt w:val="bullet"/>
      <w:pStyle w:val="Listepuce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26926E0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290860CB"/>
    <w:multiLevelType w:val="hybridMultilevel"/>
    <w:tmpl w:val="232807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A6532A6"/>
    <w:multiLevelType w:val="hybridMultilevel"/>
    <w:tmpl w:val="0A20B858"/>
    <w:lvl w:ilvl="0" w:tplc="11B46946">
      <w:start w:val="4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C131848"/>
    <w:multiLevelType w:val="multilevel"/>
    <w:tmpl w:val="49A6D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2D1D7C34"/>
    <w:multiLevelType w:val="singleLevel"/>
    <w:tmpl w:val="D42AF188"/>
    <w:lvl w:ilvl="0">
      <w:start w:val="1"/>
      <w:numFmt w:val="bullet"/>
      <w:pStyle w:val="puce2"/>
      <w:lvlText w:val="▮"/>
      <w:lvlJc w:val="left"/>
      <w:pPr>
        <w:tabs>
          <w:tab w:val="num" w:pos="360"/>
        </w:tabs>
        <w:ind w:left="360" w:hanging="360"/>
      </w:pPr>
      <w:rPr>
        <w:rFonts w:ascii="Lucida Sans Unicode" w:hAnsi="Lucida Sans Unicode" w:cs="Lucida Sans Unicode" w:hint="default"/>
        <w:color w:val="C0C0C0"/>
        <w:sz w:val="15"/>
        <w:szCs w:val="15"/>
      </w:rPr>
    </w:lvl>
  </w:abstractNum>
  <w:abstractNum w:abstractNumId="56" w15:restartNumberingAfterBreak="0">
    <w:nsid w:val="2DF71F8B"/>
    <w:multiLevelType w:val="hybridMultilevel"/>
    <w:tmpl w:val="D4A074EC"/>
    <w:lvl w:ilvl="0" w:tplc="6E54EF3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7A5650D"/>
    <w:multiLevelType w:val="hybridMultilevel"/>
    <w:tmpl w:val="E4C0524C"/>
    <w:name w:val="WW8Num139222"/>
    <w:lvl w:ilvl="0" w:tplc="040C0001">
      <w:start w:val="1"/>
      <w:numFmt w:val="bullet"/>
      <w:lvlText w:val=""/>
      <w:lvlJc w:val="left"/>
      <w:pPr>
        <w:tabs>
          <w:tab w:val="num" w:pos="824"/>
        </w:tabs>
        <w:ind w:left="824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8" w15:restartNumberingAfterBreak="0">
    <w:nsid w:val="3B624C99"/>
    <w:multiLevelType w:val="hybridMultilevel"/>
    <w:tmpl w:val="34FE71D4"/>
    <w:lvl w:ilvl="0" w:tplc="7D2C6EFC">
      <w:start w:val="5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6B8340B"/>
    <w:multiLevelType w:val="multilevel"/>
    <w:tmpl w:val="9A787110"/>
    <w:styleLink w:val="Style5"/>
    <w:lvl w:ilvl="0">
      <w:start w:val="1"/>
      <w:numFmt w:val="decimal"/>
      <w:isLgl/>
      <w:lvlText w:val="Article %1 - "/>
      <w:lvlJc w:val="left"/>
      <w:pPr>
        <w:tabs>
          <w:tab w:val="num" w:pos="432"/>
        </w:tabs>
        <w:ind w:left="432" w:hanging="432"/>
      </w:pPr>
      <w:rPr>
        <w:rFonts w:ascii="CGP" w:hAnsi="CGP" w:hint="default"/>
        <w:b/>
        <w:i w:val="0"/>
        <w:color w:val="auto"/>
        <w:sz w:val="2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0" w15:restartNumberingAfterBreak="0">
    <w:nsid w:val="49AB646E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1" w15:restartNumberingAfterBreak="0">
    <w:nsid w:val="4A2E1A26"/>
    <w:multiLevelType w:val="hybridMultilevel"/>
    <w:tmpl w:val="AA9CA45E"/>
    <w:name w:val="WW8Num1392"/>
    <w:lvl w:ilvl="0" w:tplc="040C0001">
      <w:start w:val="1"/>
      <w:numFmt w:val="bullet"/>
      <w:lvlText w:val=""/>
      <w:lvlJc w:val="left"/>
      <w:pPr>
        <w:tabs>
          <w:tab w:val="num" w:pos="1287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4BF40B72"/>
    <w:multiLevelType w:val="hybridMultilevel"/>
    <w:tmpl w:val="B6069F4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FA110E9"/>
    <w:multiLevelType w:val="hybridMultilevel"/>
    <w:tmpl w:val="C45C81A4"/>
    <w:lvl w:ilvl="0" w:tplc="FFFFFFFF">
      <w:start w:val="1"/>
      <w:numFmt w:val="decimal"/>
      <w:pStyle w:val="Style8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2136998"/>
    <w:multiLevelType w:val="hybridMultilevel"/>
    <w:tmpl w:val="A2F06906"/>
    <w:lvl w:ilvl="0" w:tplc="F0D4B0F8">
      <w:start w:val="5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63C0485"/>
    <w:multiLevelType w:val="hybridMultilevel"/>
    <w:tmpl w:val="26A4D41E"/>
    <w:lvl w:ilvl="0" w:tplc="7D2C6EFC">
      <w:start w:val="5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9C4736F"/>
    <w:multiLevelType w:val="hybridMultilevel"/>
    <w:tmpl w:val="42CE6614"/>
    <w:lvl w:ilvl="0" w:tplc="8D6856F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A4A042C"/>
    <w:multiLevelType w:val="multilevel"/>
    <w:tmpl w:val="073603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8" w15:restartNumberingAfterBreak="0">
    <w:nsid w:val="5CC11B71"/>
    <w:multiLevelType w:val="hybridMultilevel"/>
    <w:tmpl w:val="3EE65A42"/>
    <w:lvl w:ilvl="0" w:tplc="BE2E7140">
      <w:start w:val="1"/>
      <w:numFmt w:val="decimal"/>
      <w:pStyle w:val="Titre2"/>
      <w:lvlText w:val="5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CED38DB"/>
    <w:multiLevelType w:val="hybridMultilevel"/>
    <w:tmpl w:val="FBB4AD74"/>
    <w:lvl w:ilvl="0" w:tplc="AEE0646C">
      <w:start w:val="1"/>
      <w:numFmt w:val="decimal"/>
      <w:pStyle w:val="Titre1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EE5685"/>
    <w:multiLevelType w:val="multilevel"/>
    <w:tmpl w:val="040C001F"/>
    <w:styleLink w:val="Styl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1" w15:restartNumberingAfterBreak="0">
    <w:nsid w:val="61B81CBE"/>
    <w:multiLevelType w:val="hybridMultilevel"/>
    <w:tmpl w:val="DAEC3A68"/>
    <w:name w:val="WW8Num13922"/>
    <w:lvl w:ilvl="0" w:tplc="040C0001">
      <w:start w:val="1"/>
      <w:numFmt w:val="bullet"/>
      <w:pStyle w:val="titre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C0005">
      <w:start w:val="1"/>
      <w:numFmt w:val="bullet"/>
      <w:lvlText w:val=""/>
      <w:lvlJc w:val="left"/>
      <w:pPr>
        <w:tabs>
          <w:tab w:val="num" w:pos="2160"/>
        </w:tabs>
        <w:ind w:left="1800" w:firstLine="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124ED1"/>
    <w:multiLevelType w:val="hybridMultilevel"/>
    <w:tmpl w:val="3D5081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4F6EA0"/>
    <w:multiLevelType w:val="hybridMultilevel"/>
    <w:tmpl w:val="8876A1CE"/>
    <w:lvl w:ilvl="0" w:tplc="452889A6">
      <w:start w:val="1"/>
      <w:numFmt w:val="decimal"/>
      <w:pStyle w:val="Style9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B1A22C2"/>
    <w:multiLevelType w:val="hybridMultilevel"/>
    <w:tmpl w:val="AFE8F30A"/>
    <w:lvl w:ilvl="0" w:tplc="EC90D826">
      <w:start w:val="5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BEE48C1"/>
    <w:multiLevelType w:val="multilevel"/>
    <w:tmpl w:val="040C001D"/>
    <w:styleLink w:val="Style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 w15:restartNumberingAfterBreak="0">
    <w:nsid w:val="70F124CA"/>
    <w:multiLevelType w:val="hybridMultilevel"/>
    <w:tmpl w:val="A8CC48D0"/>
    <w:lvl w:ilvl="0" w:tplc="3008F9D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E876499"/>
    <w:multiLevelType w:val="hybridMultilevel"/>
    <w:tmpl w:val="390E372E"/>
    <w:name w:val="WW8Num1392222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493759894">
    <w:abstractNumId w:val="50"/>
  </w:num>
  <w:num w:numId="2" w16cid:durableId="1380203847">
    <w:abstractNumId w:val="71"/>
  </w:num>
  <w:num w:numId="3" w16cid:durableId="1946420372">
    <w:abstractNumId w:val="46"/>
  </w:num>
  <w:num w:numId="4" w16cid:durableId="776102544">
    <w:abstractNumId w:val="60"/>
  </w:num>
  <w:num w:numId="5" w16cid:durableId="1379740544">
    <w:abstractNumId w:val="70"/>
  </w:num>
  <w:num w:numId="6" w16cid:durableId="103113405">
    <w:abstractNumId w:val="47"/>
  </w:num>
  <w:num w:numId="7" w16cid:durableId="1933078981">
    <w:abstractNumId w:val="59"/>
  </w:num>
  <w:num w:numId="8" w16cid:durableId="1504011809">
    <w:abstractNumId w:val="75"/>
  </w:num>
  <w:num w:numId="9" w16cid:durableId="761412737">
    <w:abstractNumId w:val="63"/>
  </w:num>
  <w:num w:numId="10" w16cid:durableId="1936790817">
    <w:abstractNumId w:val="73"/>
  </w:num>
  <w:num w:numId="11" w16cid:durableId="1423180303">
    <w:abstractNumId w:val="45"/>
  </w:num>
  <w:num w:numId="12" w16cid:durableId="1232614573">
    <w:abstractNumId w:val="38"/>
  </w:num>
  <w:num w:numId="13" w16cid:durableId="1656760487">
    <w:abstractNumId w:val="67"/>
  </w:num>
  <w:num w:numId="14" w16cid:durableId="1150176378">
    <w:abstractNumId w:val="40"/>
  </w:num>
  <w:num w:numId="15" w16cid:durableId="1955360364">
    <w:abstractNumId w:val="53"/>
  </w:num>
  <w:num w:numId="16" w16cid:durableId="1200556346">
    <w:abstractNumId w:val="74"/>
  </w:num>
  <w:num w:numId="17" w16cid:durableId="1050298799">
    <w:abstractNumId w:val="64"/>
  </w:num>
  <w:num w:numId="18" w16cid:durableId="724766727">
    <w:abstractNumId w:val="67"/>
  </w:num>
  <w:num w:numId="19" w16cid:durableId="18316214">
    <w:abstractNumId w:val="48"/>
  </w:num>
  <w:num w:numId="20" w16cid:durableId="44917475">
    <w:abstractNumId w:val="39"/>
  </w:num>
  <w:num w:numId="21" w16cid:durableId="269162191">
    <w:abstractNumId w:val="58"/>
  </w:num>
  <w:num w:numId="22" w16cid:durableId="913049143">
    <w:abstractNumId w:val="55"/>
  </w:num>
  <w:num w:numId="23" w16cid:durableId="178204893">
    <w:abstractNumId w:val="65"/>
  </w:num>
  <w:num w:numId="24" w16cid:durableId="1179806196">
    <w:abstractNumId w:val="69"/>
  </w:num>
  <w:num w:numId="25" w16cid:durableId="1586114549">
    <w:abstractNumId w:val="42"/>
  </w:num>
  <w:num w:numId="26" w16cid:durableId="410468394">
    <w:abstractNumId w:val="68"/>
  </w:num>
  <w:num w:numId="27" w16cid:durableId="2117599780">
    <w:abstractNumId w:val="69"/>
  </w:num>
  <w:num w:numId="28" w16cid:durableId="1421175696">
    <w:abstractNumId w:val="49"/>
  </w:num>
  <w:num w:numId="29" w16cid:durableId="1947732409">
    <w:abstractNumId w:val="69"/>
    <w:lvlOverride w:ilvl="0">
      <w:startOverride w:val="1"/>
    </w:lvlOverride>
  </w:num>
  <w:num w:numId="30" w16cid:durableId="917907909">
    <w:abstractNumId w:val="69"/>
  </w:num>
  <w:num w:numId="31" w16cid:durableId="558395106">
    <w:abstractNumId w:val="69"/>
  </w:num>
  <w:num w:numId="32" w16cid:durableId="749421879">
    <w:abstractNumId w:val="58"/>
  </w:num>
  <w:num w:numId="33" w16cid:durableId="1225607798">
    <w:abstractNumId w:val="51"/>
  </w:num>
  <w:num w:numId="34" w16cid:durableId="576209320">
    <w:abstractNumId w:val="72"/>
  </w:num>
  <w:num w:numId="35" w16cid:durableId="852569986">
    <w:abstractNumId w:val="43"/>
  </w:num>
  <w:num w:numId="36" w16cid:durableId="1638299910">
    <w:abstractNumId w:val="52"/>
  </w:num>
  <w:num w:numId="37" w16cid:durableId="1196649413">
    <w:abstractNumId w:val="41"/>
  </w:num>
  <w:num w:numId="38" w16cid:durableId="479470232">
    <w:abstractNumId w:val="62"/>
  </w:num>
  <w:num w:numId="39" w16cid:durableId="513153660">
    <w:abstractNumId w:val="66"/>
  </w:num>
  <w:num w:numId="40" w16cid:durableId="2006669259">
    <w:abstractNumId w:val="54"/>
  </w:num>
  <w:num w:numId="41" w16cid:durableId="284770967">
    <w:abstractNumId w:val="56"/>
  </w:num>
  <w:num w:numId="42" w16cid:durableId="1314290560">
    <w:abstractNumId w:val="44"/>
  </w:num>
  <w:num w:numId="43" w16cid:durableId="2062436094">
    <w:abstractNumId w:val="35"/>
  </w:num>
  <w:num w:numId="44" w16cid:durableId="926033243">
    <w:abstractNumId w:val="76"/>
  </w:num>
  <w:num w:numId="45" w16cid:durableId="1416199194">
    <w:abstractNumId w:val="3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14C"/>
    <w:rsid w:val="00001A6C"/>
    <w:rsid w:val="0000272D"/>
    <w:rsid w:val="00003126"/>
    <w:rsid w:val="00003C7C"/>
    <w:rsid w:val="00004636"/>
    <w:rsid w:val="00004CD3"/>
    <w:rsid w:val="000061DB"/>
    <w:rsid w:val="000105ED"/>
    <w:rsid w:val="000108F9"/>
    <w:rsid w:val="00010980"/>
    <w:rsid w:val="000112FA"/>
    <w:rsid w:val="000119DA"/>
    <w:rsid w:val="00012F22"/>
    <w:rsid w:val="000130D9"/>
    <w:rsid w:val="00015178"/>
    <w:rsid w:val="000155A1"/>
    <w:rsid w:val="00015C68"/>
    <w:rsid w:val="00016C23"/>
    <w:rsid w:val="0001786E"/>
    <w:rsid w:val="00021B16"/>
    <w:rsid w:val="00021BE6"/>
    <w:rsid w:val="00021C83"/>
    <w:rsid w:val="000225FE"/>
    <w:rsid w:val="00023664"/>
    <w:rsid w:val="000237B7"/>
    <w:rsid w:val="00023F90"/>
    <w:rsid w:val="000242B2"/>
    <w:rsid w:val="0003121B"/>
    <w:rsid w:val="00031B79"/>
    <w:rsid w:val="0003225B"/>
    <w:rsid w:val="00032C9D"/>
    <w:rsid w:val="000333F4"/>
    <w:rsid w:val="000376A6"/>
    <w:rsid w:val="000377D4"/>
    <w:rsid w:val="00037B15"/>
    <w:rsid w:val="000402AB"/>
    <w:rsid w:val="00040E91"/>
    <w:rsid w:val="00041C2B"/>
    <w:rsid w:val="0004266B"/>
    <w:rsid w:val="000433D9"/>
    <w:rsid w:val="00043E7C"/>
    <w:rsid w:val="00044D5C"/>
    <w:rsid w:val="000474FA"/>
    <w:rsid w:val="000501D3"/>
    <w:rsid w:val="0005099E"/>
    <w:rsid w:val="0005280E"/>
    <w:rsid w:val="0005304C"/>
    <w:rsid w:val="0005564E"/>
    <w:rsid w:val="000568AF"/>
    <w:rsid w:val="000568EC"/>
    <w:rsid w:val="00056F91"/>
    <w:rsid w:val="00057B22"/>
    <w:rsid w:val="00061D70"/>
    <w:rsid w:val="0006236B"/>
    <w:rsid w:val="00066AAA"/>
    <w:rsid w:val="0007026A"/>
    <w:rsid w:val="000709D3"/>
    <w:rsid w:val="000712BF"/>
    <w:rsid w:val="0007134B"/>
    <w:rsid w:val="00071FCA"/>
    <w:rsid w:val="00073027"/>
    <w:rsid w:val="00074419"/>
    <w:rsid w:val="000745A9"/>
    <w:rsid w:val="000747F2"/>
    <w:rsid w:val="00074B35"/>
    <w:rsid w:val="00076811"/>
    <w:rsid w:val="000769C7"/>
    <w:rsid w:val="00077D89"/>
    <w:rsid w:val="00080B26"/>
    <w:rsid w:val="00082890"/>
    <w:rsid w:val="00082F26"/>
    <w:rsid w:val="00083014"/>
    <w:rsid w:val="0008353D"/>
    <w:rsid w:val="00083A39"/>
    <w:rsid w:val="00084DD0"/>
    <w:rsid w:val="00086B3F"/>
    <w:rsid w:val="00090B9A"/>
    <w:rsid w:val="00091B5F"/>
    <w:rsid w:val="00092B43"/>
    <w:rsid w:val="000936F0"/>
    <w:rsid w:val="000948A7"/>
    <w:rsid w:val="000952CA"/>
    <w:rsid w:val="00095C66"/>
    <w:rsid w:val="00095C87"/>
    <w:rsid w:val="00096AB8"/>
    <w:rsid w:val="000A0479"/>
    <w:rsid w:val="000A13EF"/>
    <w:rsid w:val="000A3256"/>
    <w:rsid w:val="000A424B"/>
    <w:rsid w:val="000A71BF"/>
    <w:rsid w:val="000B0364"/>
    <w:rsid w:val="000B1673"/>
    <w:rsid w:val="000B197D"/>
    <w:rsid w:val="000B2A23"/>
    <w:rsid w:val="000B490F"/>
    <w:rsid w:val="000B5768"/>
    <w:rsid w:val="000B58F6"/>
    <w:rsid w:val="000B5B32"/>
    <w:rsid w:val="000B5B65"/>
    <w:rsid w:val="000B7952"/>
    <w:rsid w:val="000B7A98"/>
    <w:rsid w:val="000C0707"/>
    <w:rsid w:val="000C11EC"/>
    <w:rsid w:val="000C1831"/>
    <w:rsid w:val="000C1F66"/>
    <w:rsid w:val="000C3052"/>
    <w:rsid w:val="000C34EF"/>
    <w:rsid w:val="000C5752"/>
    <w:rsid w:val="000C5A67"/>
    <w:rsid w:val="000C5C78"/>
    <w:rsid w:val="000C636B"/>
    <w:rsid w:val="000C6662"/>
    <w:rsid w:val="000C7D52"/>
    <w:rsid w:val="000D1EEC"/>
    <w:rsid w:val="000D1FF5"/>
    <w:rsid w:val="000D2AF0"/>
    <w:rsid w:val="000D36DB"/>
    <w:rsid w:val="000D39C6"/>
    <w:rsid w:val="000D3E13"/>
    <w:rsid w:val="000D4BA2"/>
    <w:rsid w:val="000D6CA8"/>
    <w:rsid w:val="000D740D"/>
    <w:rsid w:val="000E0655"/>
    <w:rsid w:val="000E0A85"/>
    <w:rsid w:val="000E14A1"/>
    <w:rsid w:val="000E2AF4"/>
    <w:rsid w:val="000E2C1E"/>
    <w:rsid w:val="000E3960"/>
    <w:rsid w:val="000E4427"/>
    <w:rsid w:val="000E5A16"/>
    <w:rsid w:val="000E6EE9"/>
    <w:rsid w:val="000F05F9"/>
    <w:rsid w:val="000F4065"/>
    <w:rsid w:val="000F5EAF"/>
    <w:rsid w:val="000F72C2"/>
    <w:rsid w:val="00100090"/>
    <w:rsid w:val="00100B92"/>
    <w:rsid w:val="00101DFF"/>
    <w:rsid w:val="0010259B"/>
    <w:rsid w:val="00104671"/>
    <w:rsid w:val="00105B2A"/>
    <w:rsid w:val="00107312"/>
    <w:rsid w:val="001100B9"/>
    <w:rsid w:val="00110499"/>
    <w:rsid w:val="00113C5C"/>
    <w:rsid w:val="00115470"/>
    <w:rsid w:val="00115701"/>
    <w:rsid w:val="001157B5"/>
    <w:rsid w:val="00115BA5"/>
    <w:rsid w:val="00116A95"/>
    <w:rsid w:val="00116ACC"/>
    <w:rsid w:val="00117DFB"/>
    <w:rsid w:val="00120F17"/>
    <w:rsid w:val="00122E59"/>
    <w:rsid w:val="001232C1"/>
    <w:rsid w:val="00124200"/>
    <w:rsid w:val="00125587"/>
    <w:rsid w:val="00125FEB"/>
    <w:rsid w:val="001263BB"/>
    <w:rsid w:val="00126800"/>
    <w:rsid w:val="001323AC"/>
    <w:rsid w:val="00135C48"/>
    <w:rsid w:val="00135D03"/>
    <w:rsid w:val="00135EF6"/>
    <w:rsid w:val="0013688F"/>
    <w:rsid w:val="00141D54"/>
    <w:rsid w:val="00141F24"/>
    <w:rsid w:val="00144405"/>
    <w:rsid w:val="00145EBB"/>
    <w:rsid w:val="00150405"/>
    <w:rsid w:val="0015250B"/>
    <w:rsid w:val="0015272D"/>
    <w:rsid w:val="00152BB4"/>
    <w:rsid w:val="00154A90"/>
    <w:rsid w:val="00154D08"/>
    <w:rsid w:val="001561DC"/>
    <w:rsid w:val="0016058A"/>
    <w:rsid w:val="00161059"/>
    <w:rsid w:val="00161D42"/>
    <w:rsid w:val="001655F5"/>
    <w:rsid w:val="001662F8"/>
    <w:rsid w:val="00171D1D"/>
    <w:rsid w:val="00172924"/>
    <w:rsid w:val="00174604"/>
    <w:rsid w:val="00176322"/>
    <w:rsid w:val="00176497"/>
    <w:rsid w:val="001767BC"/>
    <w:rsid w:val="00176D74"/>
    <w:rsid w:val="00176F37"/>
    <w:rsid w:val="00177183"/>
    <w:rsid w:val="0017794E"/>
    <w:rsid w:val="001802A1"/>
    <w:rsid w:val="001816ED"/>
    <w:rsid w:val="00183166"/>
    <w:rsid w:val="0018365A"/>
    <w:rsid w:val="0018474D"/>
    <w:rsid w:val="001851BD"/>
    <w:rsid w:val="00185208"/>
    <w:rsid w:val="001859F1"/>
    <w:rsid w:val="00186F63"/>
    <w:rsid w:val="001872EF"/>
    <w:rsid w:val="00190179"/>
    <w:rsid w:val="00191D9B"/>
    <w:rsid w:val="001920B8"/>
    <w:rsid w:val="001924F3"/>
    <w:rsid w:val="0019280C"/>
    <w:rsid w:val="0019299B"/>
    <w:rsid w:val="00194DEE"/>
    <w:rsid w:val="001A2682"/>
    <w:rsid w:val="001A289A"/>
    <w:rsid w:val="001A36E0"/>
    <w:rsid w:val="001A37AB"/>
    <w:rsid w:val="001A51E3"/>
    <w:rsid w:val="001A5E52"/>
    <w:rsid w:val="001A6F1F"/>
    <w:rsid w:val="001A75DE"/>
    <w:rsid w:val="001B0208"/>
    <w:rsid w:val="001B22D1"/>
    <w:rsid w:val="001B392A"/>
    <w:rsid w:val="001B50E3"/>
    <w:rsid w:val="001C24E5"/>
    <w:rsid w:val="001C2FEC"/>
    <w:rsid w:val="001C53B3"/>
    <w:rsid w:val="001C5A56"/>
    <w:rsid w:val="001C798C"/>
    <w:rsid w:val="001D0898"/>
    <w:rsid w:val="001D56FF"/>
    <w:rsid w:val="001D762C"/>
    <w:rsid w:val="001E08D3"/>
    <w:rsid w:val="001E0909"/>
    <w:rsid w:val="001E1B67"/>
    <w:rsid w:val="001E1B6A"/>
    <w:rsid w:val="001E21BB"/>
    <w:rsid w:val="001E29CB"/>
    <w:rsid w:val="001E2BDC"/>
    <w:rsid w:val="001E36F3"/>
    <w:rsid w:val="001E3B7D"/>
    <w:rsid w:val="001E4B86"/>
    <w:rsid w:val="001E513F"/>
    <w:rsid w:val="001E52B0"/>
    <w:rsid w:val="001E5D36"/>
    <w:rsid w:val="001E6A35"/>
    <w:rsid w:val="001E759D"/>
    <w:rsid w:val="001F0A73"/>
    <w:rsid w:val="001F3056"/>
    <w:rsid w:val="001F308F"/>
    <w:rsid w:val="001F40E5"/>
    <w:rsid w:val="001F416C"/>
    <w:rsid w:val="001F646A"/>
    <w:rsid w:val="001F64CD"/>
    <w:rsid w:val="001F6672"/>
    <w:rsid w:val="0020119F"/>
    <w:rsid w:val="002016AE"/>
    <w:rsid w:val="002017B4"/>
    <w:rsid w:val="00204901"/>
    <w:rsid w:val="002052F5"/>
    <w:rsid w:val="0020576A"/>
    <w:rsid w:val="00210C2C"/>
    <w:rsid w:val="00211AA1"/>
    <w:rsid w:val="002121D3"/>
    <w:rsid w:val="002134C2"/>
    <w:rsid w:val="00213757"/>
    <w:rsid w:val="00214F20"/>
    <w:rsid w:val="00214F69"/>
    <w:rsid w:val="00215AC2"/>
    <w:rsid w:val="002160BF"/>
    <w:rsid w:val="002169D3"/>
    <w:rsid w:val="00216CB2"/>
    <w:rsid w:val="00220235"/>
    <w:rsid w:val="002214B7"/>
    <w:rsid w:val="00221695"/>
    <w:rsid w:val="00221BAA"/>
    <w:rsid w:val="00222113"/>
    <w:rsid w:val="00223A8D"/>
    <w:rsid w:val="0022579E"/>
    <w:rsid w:val="0022617B"/>
    <w:rsid w:val="00227AE0"/>
    <w:rsid w:val="00231BE1"/>
    <w:rsid w:val="0023254A"/>
    <w:rsid w:val="00233F5C"/>
    <w:rsid w:val="00234C5C"/>
    <w:rsid w:val="00236551"/>
    <w:rsid w:val="00236ECE"/>
    <w:rsid w:val="002403F8"/>
    <w:rsid w:val="00241350"/>
    <w:rsid w:val="002414D3"/>
    <w:rsid w:val="002426C2"/>
    <w:rsid w:val="002439AF"/>
    <w:rsid w:val="00245089"/>
    <w:rsid w:val="002458E7"/>
    <w:rsid w:val="00250709"/>
    <w:rsid w:val="00250DBB"/>
    <w:rsid w:val="00252A14"/>
    <w:rsid w:val="00253013"/>
    <w:rsid w:val="0025360B"/>
    <w:rsid w:val="00254F0A"/>
    <w:rsid w:val="00260438"/>
    <w:rsid w:val="002605A2"/>
    <w:rsid w:val="00260746"/>
    <w:rsid w:val="0026279A"/>
    <w:rsid w:val="00263EA8"/>
    <w:rsid w:val="0026527A"/>
    <w:rsid w:val="002664DC"/>
    <w:rsid w:val="00267BB9"/>
    <w:rsid w:val="00271987"/>
    <w:rsid w:val="00271CAA"/>
    <w:rsid w:val="00272AAC"/>
    <w:rsid w:val="0027550E"/>
    <w:rsid w:val="00275DA9"/>
    <w:rsid w:val="0027683A"/>
    <w:rsid w:val="00277559"/>
    <w:rsid w:val="00277EE0"/>
    <w:rsid w:val="0028134C"/>
    <w:rsid w:val="002819E0"/>
    <w:rsid w:val="002819F1"/>
    <w:rsid w:val="002831E3"/>
    <w:rsid w:val="00283F5D"/>
    <w:rsid w:val="00284229"/>
    <w:rsid w:val="00284A37"/>
    <w:rsid w:val="00284C0C"/>
    <w:rsid w:val="0028590A"/>
    <w:rsid w:val="0028626A"/>
    <w:rsid w:val="00291FE5"/>
    <w:rsid w:val="002926B9"/>
    <w:rsid w:val="00292E29"/>
    <w:rsid w:val="00293765"/>
    <w:rsid w:val="00294F84"/>
    <w:rsid w:val="00295D9F"/>
    <w:rsid w:val="00296847"/>
    <w:rsid w:val="002968F5"/>
    <w:rsid w:val="00297654"/>
    <w:rsid w:val="00297AB7"/>
    <w:rsid w:val="002A047D"/>
    <w:rsid w:val="002A10D1"/>
    <w:rsid w:val="002A12F0"/>
    <w:rsid w:val="002A1ABD"/>
    <w:rsid w:val="002A205F"/>
    <w:rsid w:val="002A259F"/>
    <w:rsid w:val="002A25E8"/>
    <w:rsid w:val="002A2A97"/>
    <w:rsid w:val="002A3530"/>
    <w:rsid w:val="002A3D21"/>
    <w:rsid w:val="002A4C96"/>
    <w:rsid w:val="002A6A7C"/>
    <w:rsid w:val="002B3CB7"/>
    <w:rsid w:val="002B4095"/>
    <w:rsid w:val="002B5D6D"/>
    <w:rsid w:val="002B67AB"/>
    <w:rsid w:val="002B6AA2"/>
    <w:rsid w:val="002B6D63"/>
    <w:rsid w:val="002B71CE"/>
    <w:rsid w:val="002B73B2"/>
    <w:rsid w:val="002B7B1C"/>
    <w:rsid w:val="002B7DD8"/>
    <w:rsid w:val="002C1441"/>
    <w:rsid w:val="002C2983"/>
    <w:rsid w:val="002C2C2E"/>
    <w:rsid w:val="002C3737"/>
    <w:rsid w:val="002C4C60"/>
    <w:rsid w:val="002C4E4F"/>
    <w:rsid w:val="002C7F2C"/>
    <w:rsid w:val="002D01C5"/>
    <w:rsid w:val="002D09A3"/>
    <w:rsid w:val="002D1436"/>
    <w:rsid w:val="002D19E9"/>
    <w:rsid w:val="002D4117"/>
    <w:rsid w:val="002D415B"/>
    <w:rsid w:val="002D42D7"/>
    <w:rsid w:val="002D6414"/>
    <w:rsid w:val="002D6CAA"/>
    <w:rsid w:val="002E01C8"/>
    <w:rsid w:val="002E0BE5"/>
    <w:rsid w:val="002E174F"/>
    <w:rsid w:val="002E3914"/>
    <w:rsid w:val="002E3E50"/>
    <w:rsid w:val="002E428C"/>
    <w:rsid w:val="002E4430"/>
    <w:rsid w:val="002E4D44"/>
    <w:rsid w:val="002E4EF9"/>
    <w:rsid w:val="002E559F"/>
    <w:rsid w:val="002E5983"/>
    <w:rsid w:val="002E60FF"/>
    <w:rsid w:val="002E7DF9"/>
    <w:rsid w:val="002F0E48"/>
    <w:rsid w:val="002F1195"/>
    <w:rsid w:val="002F164D"/>
    <w:rsid w:val="002F1893"/>
    <w:rsid w:val="002F273C"/>
    <w:rsid w:val="002F427E"/>
    <w:rsid w:val="002F4892"/>
    <w:rsid w:val="002F6397"/>
    <w:rsid w:val="002F6791"/>
    <w:rsid w:val="003012E7"/>
    <w:rsid w:val="00302D00"/>
    <w:rsid w:val="00302FC7"/>
    <w:rsid w:val="003041AA"/>
    <w:rsid w:val="00304A89"/>
    <w:rsid w:val="00304D69"/>
    <w:rsid w:val="00306FF8"/>
    <w:rsid w:val="00307A70"/>
    <w:rsid w:val="003114AA"/>
    <w:rsid w:val="00312ABC"/>
    <w:rsid w:val="003135A4"/>
    <w:rsid w:val="003135E3"/>
    <w:rsid w:val="003156AD"/>
    <w:rsid w:val="00316133"/>
    <w:rsid w:val="0032023B"/>
    <w:rsid w:val="00320C8F"/>
    <w:rsid w:val="003224DE"/>
    <w:rsid w:val="00323D56"/>
    <w:rsid w:val="00323F97"/>
    <w:rsid w:val="00325BEC"/>
    <w:rsid w:val="00326E9C"/>
    <w:rsid w:val="00327036"/>
    <w:rsid w:val="00327F1A"/>
    <w:rsid w:val="00330455"/>
    <w:rsid w:val="00330BB3"/>
    <w:rsid w:val="00330EC4"/>
    <w:rsid w:val="003312DA"/>
    <w:rsid w:val="00332C2A"/>
    <w:rsid w:val="003336A1"/>
    <w:rsid w:val="00333880"/>
    <w:rsid w:val="00333B32"/>
    <w:rsid w:val="00335736"/>
    <w:rsid w:val="00335AAB"/>
    <w:rsid w:val="00340C6E"/>
    <w:rsid w:val="0034415F"/>
    <w:rsid w:val="00346434"/>
    <w:rsid w:val="0035038D"/>
    <w:rsid w:val="00350BA0"/>
    <w:rsid w:val="00350BB8"/>
    <w:rsid w:val="003510E7"/>
    <w:rsid w:val="0035484E"/>
    <w:rsid w:val="00356108"/>
    <w:rsid w:val="00356C1E"/>
    <w:rsid w:val="00356F92"/>
    <w:rsid w:val="003573E1"/>
    <w:rsid w:val="00360D84"/>
    <w:rsid w:val="0036222A"/>
    <w:rsid w:val="00363B13"/>
    <w:rsid w:val="003653A0"/>
    <w:rsid w:val="00366DE7"/>
    <w:rsid w:val="00367761"/>
    <w:rsid w:val="00370115"/>
    <w:rsid w:val="003705FC"/>
    <w:rsid w:val="00371413"/>
    <w:rsid w:val="00373A56"/>
    <w:rsid w:val="00375116"/>
    <w:rsid w:val="00376B76"/>
    <w:rsid w:val="00377294"/>
    <w:rsid w:val="00380C4D"/>
    <w:rsid w:val="00382105"/>
    <w:rsid w:val="003823CD"/>
    <w:rsid w:val="00382B4A"/>
    <w:rsid w:val="00383C15"/>
    <w:rsid w:val="00384A1B"/>
    <w:rsid w:val="003859CF"/>
    <w:rsid w:val="00385A1D"/>
    <w:rsid w:val="003860CC"/>
    <w:rsid w:val="003868BF"/>
    <w:rsid w:val="00386D41"/>
    <w:rsid w:val="0038738C"/>
    <w:rsid w:val="0039088D"/>
    <w:rsid w:val="00391433"/>
    <w:rsid w:val="00392337"/>
    <w:rsid w:val="00393045"/>
    <w:rsid w:val="00393157"/>
    <w:rsid w:val="00393EEE"/>
    <w:rsid w:val="00394A98"/>
    <w:rsid w:val="00394DA2"/>
    <w:rsid w:val="0039566E"/>
    <w:rsid w:val="00395CB9"/>
    <w:rsid w:val="00396042"/>
    <w:rsid w:val="003A226D"/>
    <w:rsid w:val="003A23DA"/>
    <w:rsid w:val="003A408C"/>
    <w:rsid w:val="003A40EB"/>
    <w:rsid w:val="003A484D"/>
    <w:rsid w:val="003A5838"/>
    <w:rsid w:val="003A5BD5"/>
    <w:rsid w:val="003A682E"/>
    <w:rsid w:val="003A6E02"/>
    <w:rsid w:val="003A736E"/>
    <w:rsid w:val="003B0501"/>
    <w:rsid w:val="003B073A"/>
    <w:rsid w:val="003B3223"/>
    <w:rsid w:val="003B3435"/>
    <w:rsid w:val="003B41AA"/>
    <w:rsid w:val="003B6525"/>
    <w:rsid w:val="003B6CA0"/>
    <w:rsid w:val="003C01E2"/>
    <w:rsid w:val="003C0568"/>
    <w:rsid w:val="003C0850"/>
    <w:rsid w:val="003C2F63"/>
    <w:rsid w:val="003C306B"/>
    <w:rsid w:val="003C416E"/>
    <w:rsid w:val="003C62E0"/>
    <w:rsid w:val="003C67F3"/>
    <w:rsid w:val="003C6CD2"/>
    <w:rsid w:val="003C7642"/>
    <w:rsid w:val="003C7E55"/>
    <w:rsid w:val="003D0210"/>
    <w:rsid w:val="003D350A"/>
    <w:rsid w:val="003D3B13"/>
    <w:rsid w:val="003D5052"/>
    <w:rsid w:val="003D5F25"/>
    <w:rsid w:val="003D7201"/>
    <w:rsid w:val="003D76AA"/>
    <w:rsid w:val="003E085B"/>
    <w:rsid w:val="003E1C0C"/>
    <w:rsid w:val="003E29E3"/>
    <w:rsid w:val="003E36AF"/>
    <w:rsid w:val="003E49FC"/>
    <w:rsid w:val="003E6546"/>
    <w:rsid w:val="003E68EA"/>
    <w:rsid w:val="003E6C1F"/>
    <w:rsid w:val="003E76D6"/>
    <w:rsid w:val="003E7A94"/>
    <w:rsid w:val="003F0947"/>
    <w:rsid w:val="003F11AB"/>
    <w:rsid w:val="003F1B7E"/>
    <w:rsid w:val="003F36BA"/>
    <w:rsid w:val="003F45D6"/>
    <w:rsid w:val="003F52B7"/>
    <w:rsid w:val="003F6BA7"/>
    <w:rsid w:val="003F799E"/>
    <w:rsid w:val="003F7F33"/>
    <w:rsid w:val="004000FF"/>
    <w:rsid w:val="00403F7B"/>
    <w:rsid w:val="004043D7"/>
    <w:rsid w:val="004051A4"/>
    <w:rsid w:val="0040599D"/>
    <w:rsid w:val="00405BF1"/>
    <w:rsid w:val="0041010A"/>
    <w:rsid w:val="0041161A"/>
    <w:rsid w:val="0041213C"/>
    <w:rsid w:val="00412630"/>
    <w:rsid w:val="00412D95"/>
    <w:rsid w:val="00417701"/>
    <w:rsid w:val="00417CB1"/>
    <w:rsid w:val="004207A1"/>
    <w:rsid w:val="00420D74"/>
    <w:rsid w:val="004248E0"/>
    <w:rsid w:val="00424A46"/>
    <w:rsid w:val="004259A7"/>
    <w:rsid w:val="00426127"/>
    <w:rsid w:val="004275E1"/>
    <w:rsid w:val="00427992"/>
    <w:rsid w:val="00430CFD"/>
    <w:rsid w:val="004311D9"/>
    <w:rsid w:val="00431D30"/>
    <w:rsid w:val="0043211C"/>
    <w:rsid w:val="0043246D"/>
    <w:rsid w:val="004333F2"/>
    <w:rsid w:val="00433438"/>
    <w:rsid w:val="00433D78"/>
    <w:rsid w:val="00433F55"/>
    <w:rsid w:val="00435ADE"/>
    <w:rsid w:val="0043617A"/>
    <w:rsid w:val="00436BC4"/>
    <w:rsid w:val="00440C33"/>
    <w:rsid w:val="00440DC3"/>
    <w:rsid w:val="00441909"/>
    <w:rsid w:val="00442224"/>
    <w:rsid w:val="004425F8"/>
    <w:rsid w:val="00443E9F"/>
    <w:rsid w:val="004461F8"/>
    <w:rsid w:val="0044653E"/>
    <w:rsid w:val="00446649"/>
    <w:rsid w:val="00450D81"/>
    <w:rsid w:val="0045256C"/>
    <w:rsid w:val="00453108"/>
    <w:rsid w:val="00453114"/>
    <w:rsid w:val="004532CE"/>
    <w:rsid w:val="00453369"/>
    <w:rsid w:val="00453B77"/>
    <w:rsid w:val="004545A0"/>
    <w:rsid w:val="004557BF"/>
    <w:rsid w:val="004557E1"/>
    <w:rsid w:val="004560A0"/>
    <w:rsid w:val="004561F7"/>
    <w:rsid w:val="00457468"/>
    <w:rsid w:val="00457694"/>
    <w:rsid w:val="004579E2"/>
    <w:rsid w:val="00460268"/>
    <w:rsid w:val="004621DD"/>
    <w:rsid w:val="00465915"/>
    <w:rsid w:val="00466007"/>
    <w:rsid w:val="00466564"/>
    <w:rsid w:val="0046698F"/>
    <w:rsid w:val="00467892"/>
    <w:rsid w:val="00470307"/>
    <w:rsid w:val="00470902"/>
    <w:rsid w:val="00470EA3"/>
    <w:rsid w:val="00471CC9"/>
    <w:rsid w:val="0047308D"/>
    <w:rsid w:val="00474BF0"/>
    <w:rsid w:val="00475F31"/>
    <w:rsid w:val="00476774"/>
    <w:rsid w:val="004779FA"/>
    <w:rsid w:val="00477C06"/>
    <w:rsid w:val="004800D9"/>
    <w:rsid w:val="00483270"/>
    <w:rsid w:val="0048353C"/>
    <w:rsid w:val="00484B7F"/>
    <w:rsid w:val="00486C5E"/>
    <w:rsid w:val="004879F9"/>
    <w:rsid w:val="00487E52"/>
    <w:rsid w:val="00491161"/>
    <w:rsid w:val="004912DF"/>
    <w:rsid w:val="004923CC"/>
    <w:rsid w:val="00492DB4"/>
    <w:rsid w:val="004940BA"/>
    <w:rsid w:val="0049492F"/>
    <w:rsid w:val="00495F6B"/>
    <w:rsid w:val="0049640E"/>
    <w:rsid w:val="00497186"/>
    <w:rsid w:val="004A15EF"/>
    <w:rsid w:val="004A1D72"/>
    <w:rsid w:val="004A28D9"/>
    <w:rsid w:val="004A2FC8"/>
    <w:rsid w:val="004A3DC4"/>
    <w:rsid w:val="004A4E87"/>
    <w:rsid w:val="004A5B19"/>
    <w:rsid w:val="004A657A"/>
    <w:rsid w:val="004A7062"/>
    <w:rsid w:val="004A77BC"/>
    <w:rsid w:val="004B03DD"/>
    <w:rsid w:val="004B0D3A"/>
    <w:rsid w:val="004B0E0B"/>
    <w:rsid w:val="004B1372"/>
    <w:rsid w:val="004B2D1C"/>
    <w:rsid w:val="004B3435"/>
    <w:rsid w:val="004B45FD"/>
    <w:rsid w:val="004B5F27"/>
    <w:rsid w:val="004B675D"/>
    <w:rsid w:val="004B6CD1"/>
    <w:rsid w:val="004C047F"/>
    <w:rsid w:val="004C1E27"/>
    <w:rsid w:val="004C28AE"/>
    <w:rsid w:val="004C3334"/>
    <w:rsid w:val="004C51B1"/>
    <w:rsid w:val="004C5579"/>
    <w:rsid w:val="004C5619"/>
    <w:rsid w:val="004C6A41"/>
    <w:rsid w:val="004C7709"/>
    <w:rsid w:val="004D0CBC"/>
    <w:rsid w:val="004D135D"/>
    <w:rsid w:val="004D1E79"/>
    <w:rsid w:val="004D2BA4"/>
    <w:rsid w:val="004D426F"/>
    <w:rsid w:val="004D6FF2"/>
    <w:rsid w:val="004E0882"/>
    <w:rsid w:val="004E0B71"/>
    <w:rsid w:val="004E0BF3"/>
    <w:rsid w:val="004E39DD"/>
    <w:rsid w:val="004E3DE6"/>
    <w:rsid w:val="004E44C6"/>
    <w:rsid w:val="004E4830"/>
    <w:rsid w:val="004E4C4B"/>
    <w:rsid w:val="004E5D3C"/>
    <w:rsid w:val="004F1239"/>
    <w:rsid w:val="004F212F"/>
    <w:rsid w:val="004F326C"/>
    <w:rsid w:val="004F43DE"/>
    <w:rsid w:val="004F5A9C"/>
    <w:rsid w:val="004F6DCD"/>
    <w:rsid w:val="004F7666"/>
    <w:rsid w:val="004F7C76"/>
    <w:rsid w:val="005008A2"/>
    <w:rsid w:val="005009DF"/>
    <w:rsid w:val="00501362"/>
    <w:rsid w:val="005022EA"/>
    <w:rsid w:val="00502391"/>
    <w:rsid w:val="005029C0"/>
    <w:rsid w:val="0050413B"/>
    <w:rsid w:val="005053B5"/>
    <w:rsid w:val="00507349"/>
    <w:rsid w:val="00507773"/>
    <w:rsid w:val="00507924"/>
    <w:rsid w:val="00507CCC"/>
    <w:rsid w:val="00511120"/>
    <w:rsid w:val="00512E5C"/>
    <w:rsid w:val="005138B0"/>
    <w:rsid w:val="00513F1D"/>
    <w:rsid w:val="00514DA9"/>
    <w:rsid w:val="00515455"/>
    <w:rsid w:val="00515E50"/>
    <w:rsid w:val="00517006"/>
    <w:rsid w:val="0051750E"/>
    <w:rsid w:val="005222C3"/>
    <w:rsid w:val="00524DE8"/>
    <w:rsid w:val="00525673"/>
    <w:rsid w:val="00525ADF"/>
    <w:rsid w:val="00526995"/>
    <w:rsid w:val="00526D4F"/>
    <w:rsid w:val="0052760D"/>
    <w:rsid w:val="00527643"/>
    <w:rsid w:val="005305B8"/>
    <w:rsid w:val="0053173A"/>
    <w:rsid w:val="00531868"/>
    <w:rsid w:val="0053268D"/>
    <w:rsid w:val="00532B86"/>
    <w:rsid w:val="00532DCF"/>
    <w:rsid w:val="0053367D"/>
    <w:rsid w:val="0053467D"/>
    <w:rsid w:val="005347EF"/>
    <w:rsid w:val="00536086"/>
    <w:rsid w:val="00536AEE"/>
    <w:rsid w:val="00537F32"/>
    <w:rsid w:val="00541F3E"/>
    <w:rsid w:val="005423D7"/>
    <w:rsid w:val="00543808"/>
    <w:rsid w:val="0054582A"/>
    <w:rsid w:val="00547402"/>
    <w:rsid w:val="0054776F"/>
    <w:rsid w:val="0055099A"/>
    <w:rsid w:val="0055175A"/>
    <w:rsid w:val="0055192A"/>
    <w:rsid w:val="00551A2F"/>
    <w:rsid w:val="005526F0"/>
    <w:rsid w:val="00553B0E"/>
    <w:rsid w:val="00554B4C"/>
    <w:rsid w:val="00557883"/>
    <w:rsid w:val="00562C00"/>
    <w:rsid w:val="0056466D"/>
    <w:rsid w:val="00564DA0"/>
    <w:rsid w:val="005658DF"/>
    <w:rsid w:val="00565A58"/>
    <w:rsid w:val="005660F1"/>
    <w:rsid w:val="0056745A"/>
    <w:rsid w:val="00567DFE"/>
    <w:rsid w:val="005704FE"/>
    <w:rsid w:val="005725B4"/>
    <w:rsid w:val="00574EA4"/>
    <w:rsid w:val="005768F8"/>
    <w:rsid w:val="0057791C"/>
    <w:rsid w:val="00577CC2"/>
    <w:rsid w:val="00581B4E"/>
    <w:rsid w:val="005822C5"/>
    <w:rsid w:val="0058418F"/>
    <w:rsid w:val="0058773B"/>
    <w:rsid w:val="00587E45"/>
    <w:rsid w:val="00590084"/>
    <w:rsid w:val="00590225"/>
    <w:rsid w:val="00590EA2"/>
    <w:rsid w:val="00591D3F"/>
    <w:rsid w:val="00591E4E"/>
    <w:rsid w:val="00593CA1"/>
    <w:rsid w:val="0059585A"/>
    <w:rsid w:val="0059610E"/>
    <w:rsid w:val="00596ED6"/>
    <w:rsid w:val="005A1D54"/>
    <w:rsid w:val="005A3421"/>
    <w:rsid w:val="005A48C3"/>
    <w:rsid w:val="005A4DAB"/>
    <w:rsid w:val="005A50D4"/>
    <w:rsid w:val="005A5777"/>
    <w:rsid w:val="005A591D"/>
    <w:rsid w:val="005A6F29"/>
    <w:rsid w:val="005A7812"/>
    <w:rsid w:val="005B1713"/>
    <w:rsid w:val="005B2776"/>
    <w:rsid w:val="005B3379"/>
    <w:rsid w:val="005B4F0C"/>
    <w:rsid w:val="005B51A4"/>
    <w:rsid w:val="005B5A35"/>
    <w:rsid w:val="005B5EE8"/>
    <w:rsid w:val="005B6194"/>
    <w:rsid w:val="005C0876"/>
    <w:rsid w:val="005C0C62"/>
    <w:rsid w:val="005C6D8A"/>
    <w:rsid w:val="005C7C75"/>
    <w:rsid w:val="005D0CAF"/>
    <w:rsid w:val="005D103F"/>
    <w:rsid w:val="005D1700"/>
    <w:rsid w:val="005D246C"/>
    <w:rsid w:val="005D329A"/>
    <w:rsid w:val="005D33EF"/>
    <w:rsid w:val="005D4523"/>
    <w:rsid w:val="005D6E5F"/>
    <w:rsid w:val="005D774E"/>
    <w:rsid w:val="005D7BFA"/>
    <w:rsid w:val="005E03E5"/>
    <w:rsid w:val="005E07F9"/>
    <w:rsid w:val="005E084F"/>
    <w:rsid w:val="005E289B"/>
    <w:rsid w:val="005E393D"/>
    <w:rsid w:val="005E4193"/>
    <w:rsid w:val="005E485B"/>
    <w:rsid w:val="005E5524"/>
    <w:rsid w:val="005E5609"/>
    <w:rsid w:val="005F0402"/>
    <w:rsid w:val="005F0D63"/>
    <w:rsid w:val="005F29E1"/>
    <w:rsid w:val="005F2C28"/>
    <w:rsid w:val="005F32D8"/>
    <w:rsid w:val="005F5B5F"/>
    <w:rsid w:val="006027EA"/>
    <w:rsid w:val="0060314B"/>
    <w:rsid w:val="0060330C"/>
    <w:rsid w:val="0060480B"/>
    <w:rsid w:val="00604CAC"/>
    <w:rsid w:val="0060540B"/>
    <w:rsid w:val="00605B52"/>
    <w:rsid w:val="006071C7"/>
    <w:rsid w:val="006074D7"/>
    <w:rsid w:val="00611F9F"/>
    <w:rsid w:val="006137BC"/>
    <w:rsid w:val="00613818"/>
    <w:rsid w:val="00613995"/>
    <w:rsid w:val="00616D0B"/>
    <w:rsid w:val="00617144"/>
    <w:rsid w:val="00620A82"/>
    <w:rsid w:val="0062252C"/>
    <w:rsid w:val="006242F9"/>
    <w:rsid w:val="0062523D"/>
    <w:rsid w:val="0062637F"/>
    <w:rsid w:val="006265C2"/>
    <w:rsid w:val="006265CD"/>
    <w:rsid w:val="006307C4"/>
    <w:rsid w:val="00633B9B"/>
    <w:rsid w:val="006347A2"/>
    <w:rsid w:val="00635D34"/>
    <w:rsid w:val="00635E48"/>
    <w:rsid w:val="006360B6"/>
    <w:rsid w:val="006367ED"/>
    <w:rsid w:val="00636C96"/>
    <w:rsid w:val="00637F18"/>
    <w:rsid w:val="00640824"/>
    <w:rsid w:val="00641247"/>
    <w:rsid w:val="006442C7"/>
    <w:rsid w:val="00644E3D"/>
    <w:rsid w:val="006452DE"/>
    <w:rsid w:val="00645804"/>
    <w:rsid w:val="00645CDD"/>
    <w:rsid w:val="00646B36"/>
    <w:rsid w:val="00646BBC"/>
    <w:rsid w:val="00647026"/>
    <w:rsid w:val="00652C22"/>
    <w:rsid w:val="006542EE"/>
    <w:rsid w:val="00657E00"/>
    <w:rsid w:val="006672A7"/>
    <w:rsid w:val="0066768B"/>
    <w:rsid w:val="00667899"/>
    <w:rsid w:val="00667A72"/>
    <w:rsid w:val="0067025B"/>
    <w:rsid w:val="006706D1"/>
    <w:rsid w:val="00670786"/>
    <w:rsid w:val="00671E2F"/>
    <w:rsid w:val="00673512"/>
    <w:rsid w:val="00673AB5"/>
    <w:rsid w:val="0067488E"/>
    <w:rsid w:val="006759CA"/>
    <w:rsid w:val="00676E5A"/>
    <w:rsid w:val="00680D2C"/>
    <w:rsid w:val="00681705"/>
    <w:rsid w:val="006836C0"/>
    <w:rsid w:val="00683D9B"/>
    <w:rsid w:val="006844E6"/>
    <w:rsid w:val="006860F4"/>
    <w:rsid w:val="006869DB"/>
    <w:rsid w:val="00687000"/>
    <w:rsid w:val="0069081D"/>
    <w:rsid w:val="00690AD7"/>
    <w:rsid w:val="00691131"/>
    <w:rsid w:val="00691134"/>
    <w:rsid w:val="0069197B"/>
    <w:rsid w:val="006927E3"/>
    <w:rsid w:val="0069337E"/>
    <w:rsid w:val="0069447B"/>
    <w:rsid w:val="00695055"/>
    <w:rsid w:val="00695287"/>
    <w:rsid w:val="00695907"/>
    <w:rsid w:val="00696434"/>
    <w:rsid w:val="006975A2"/>
    <w:rsid w:val="00697C91"/>
    <w:rsid w:val="006A1EB1"/>
    <w:rsid w:val="006A3CC7"/>
    <w:rsid w:val="006A3E9E"/>
    <w:rsid w:val="006A4192"/>
    <w:rsid w:val="006A5A55"/>
    <w:rsid w:val="006A6431"/>
    <w:rsid w:val="006A6660"/>
    <w:rsid w:val="006A7FCD"/>
    <w:rsid w:val="006B07D0"/>
    <w:rsid w:val="006B0AE0"/>
    <w:rsid w:val="006B1499"/>
    <w:rsid w:val="006B15B3"/>
    <w:rsid w:val="006B350A"/>
    <w:rsid w:val="006B4D7A"/>
    <w:rsid w:val="006B4F8C"/>
    <w:rsid w:val="006B578A"/>
    <w:rsid w:val="006C00CD"/>
    <w:rsid w:val="006C08EC"/>
    <w:rsid w:val="006C18CB"/>
    <w:rsid w:val="006C1C6C"/>
    <w:rsid w:val="006C2173"/>
    <w:rsid w:val="006C2878"/>
    <w:rsid w:val="006C3849"/>
    <w:rsid w:val="006C7E9B"/>
    <w:rsid w:val="006D174B"/>
    <w:rsid w:val="006D3BA8"/>
    <w:rsid w:val="006D5214"/>
    <w:rsid w:val="006D5320"/>
    <w:rsid w:val="006D7EED"/>
    <w:rsid w:val="006E0F98"/>
    <w:rsid w:val="006E213C"/>
    <w:rsid w:val="006E233D"/>
    <w:rsid w:val="006E310F"/>
    <w:rsid w:val="006E3919"/>
    <w:rsid w:val="006E51D0"/>
    <w:rsid w:val="006E538F"/>
    <w:rsid w:val="006E659B"/>
    <w:rsid w:val="006E6613"/>
    <w:rsid w:val="006E7BE4"/>
    <w:rsid w:val="006F063A"/>
    <w:rsid w:val="006F0CFB"/>
    <w:rsid w:val="006F23BC"/>
    <w:rsid w:val="006F280B"/>
    <w:rsid w:val="006F4ABA"/>
    <w:rsid w:val="006F52F9"/>
    <w:rsid w:val="006F559C"/>
    <w:rsid w:val="006F5CAD"/>
    <w:rsid w:val="006F7E67"/>
    <w:rsid w:val="007011A6"/>
    <w:rsid w:val="007014E5"/>
    <w:rsid w:val="007021AB"/>
    <w:rsid w:val="00702707"/>
    <w:rsid w:val="007046A0"/>
    <w:rsid w:val="0070588E"/>
    <w:rsid w:val="00706470"/>
    <w:rsid w:val="00706E23"/>
    <w:rsid w:val="00711E90"/>
    <w:rsid w:val="00714AF0"/>
    <w:rsid w:val="007236C5"/>
    <w:rsid w:val="007243AE"/>
    <w:rsid w:val="00724A0E"/>
    <w:rsid w:val="00724D63"/>
    <w:rsid w:val="0072506A"/>
    <w:rsid w:val="007252E5"/>
    <w:rsid w:val="007306A0"/>
    <w:rsid w:val="00730C7B"/>
    <w:rsid w:val="00730CC7"/>
    <w:rsid w:val="00731947"/>
    <w:rsid w:val="00733498"/>
    <w:rsid w:val="00735AB6"/>
    <w:rsid w:val="00735D95"/>
    <w:rsid w:val="007361AF"/>
    <w:rsid w:val="00736265"/>
    <w:rsid w:val="007363D3"/>
    <w:rsid w:val="00736DFC"/>
    <w:rsid w:val="0073714B"/>
    <w:rsid w:val="00737DEE"/>
    <w:rsid w:val="0074162B"/>
    <w:rsid w:val="00741F21"/>
    <w:rsid w:val="00743E74"/>
    <w:rsid w:val="00744117"/>
    <w:rsid w:val="007446A9"/>
    <w:rsid w:val="007450F2"/>
    <w:rsid w:val="0074544F"/>
    <w:rsid w:val="007461E1"/>
    <w:rsid w:val="00747A7A"/>
    <w:rsid w:val="007504BC"/>
    <w:rsid w:val="00752C6F"/>
    <w:rsid w:val="00753974"/>
    <w:rsid w:val="00755972"/>
    <w:rsid w:val="007561A7"/>
    <w:rsid w:val="00756220"/>
    <w:rsid w:val="00762108"/>
    <w:rsid w:val="00762346"/>
    <w:rsid w:val="00764AEB"/>
    <w:rsid w:val="0076620F"/>
    <w:rsid w:val="00770B10"/>
    <w:rsid w:val="00771642"/>
    <w:rsid w:val="007727B2"/>
    <w:rsid w:val="00772A4A"/>
    <w:rsid w:val="00773250"/>
    <w:rsid w:val="00773CA4"/>
    <w:rsid w:val="00773DD0"/>
    <w:rsid w:val="00773FE6"/>
    <w:rsid w:val="00774A98"/>
    <w:rsid w:val="007751C1"/>
    <w:rsid w:val="00775E47"/>
    <w:rsid w:val="0077653B"/>
    <w:rsid w:val="00777578"/>
    <w:rsid w:val="007775EE"/>
    <w:rsid w:val="0077779F"/>
    <w:rsid w:val="00781173"/>
    <w:rsid w:val="007814A4"/>
    <w:rsid w:val="00781891"/>
    <w:rsid w:val="00783A54"/>
    <w:rsid w:val="007915C2"/>
    <w:rsid w:val="007926CD"/>
    <w:rsid w:val="00792A5A"/>
    <w:rsid w:val="007938CF"/>
    <w:rsid w:val="00794ABA"/>
    <w:rsid w:val="0079564F"/>
    <w:rsid w:val="00796311"/>
    <w:rsid w:val="00797E3B"/>
    <w:rsid w:val="007A03BC"/>
    <w:rsid w:val="007A061F"/>
    <w:rsid w:val="007A06F0"/>
    <w:rsid w:val="007A0BCC"/>
    <w:rsid w:val="007A0E24"/>
    <w:rsid w:val="007A22D6"/>
    <w:rsid w:val="007A22DD"/>
    <w:rsid w:val="007A25B8"/>
    <w:rsid w:val="007A28AC"/>
    <w:rsid w:val="007A2CD2"/>
    <w:rsid w:val="007A7AB6"/>
    <w:rsid w:val="007B1608"/>
    <w:rsid w:val="007B2548"/>
    <w:rsid w:val="007B25E5"/>
    <w:rsid w:val="007B29AA"/>
    <w:rsid w:val="007B3F32"/>
    <w:rsid w:val="007B5192"/>
    <w:rsid w:val="007B6392"/>
    <w:rsid w:val="007B6A01"/>
    <w:rsid w:val="007B6C9B"/>
    <w:rsid w:val="007B70D0"/>
    <w:rsid w:val="007B74B1"/>
    <w:rsid w:val="007C0DC6"/>
    <w:rsid w:val="007C19A0"/>
    <w:rsid w:val="007C2D02"/>
    <w:rsid w:val="007C4792"/>
    <w:rsid w:val="007C4CFE"/>
    <w:rsid w:val="007C53C9"/>
    <w:rsid w:val="007C5F12"/>
    <w:rsid w:val="007C70D5"/>
    <w:rsid w:val="007C7B99"/>
    <w:rsid w:val="007C7FBB"/>
    <w:rsid w:val="007D00DA"/>
    <w:rsid w:val="007D081B"/>
    <w:rsid w:val="007D0971"/>
    <w:rsid w:val="007D0DE6"/>
    <w:rsid w:val="007D0F42"/>
    <w:rsid w:val="007D2393"/>
    <w:rsid w:val="007D36F0"/>
    <w:rsid w:val="007D37BE"/>
    <w:rsid w:val="007D53C7"/>
    <w:rsid w:val="007D54B4"/>
    <w:rsid w:val="007D7451"/>
    <w:rsid w:val="007E0FF4"/>
    <w:rsid w:val="007E3470"/>
    <w:rsid w:val="007E4FFA"/>
    <w:rsid w:val="007E714C"/>
    <w:rsid w:val="007F1BDF"/>
    <w:rsid w:val="007F583A"/>
    <w:rsid w:val="008007A5"/>
    <w:rsid w:val="00801C45"/>
    <w:rsid w:val="00802E50"/>
    <w:rsid w:val="008038A4"/>
    <w:rsid w:val="00805043"/>
    <w:rsid w:val="00805636"/>
    <w:rsid w:val="008066EB"/>
    <w:rsid w:val="008110AE"/>
    <w:rsid w:val="00812778"/>
    <w:rsid w:val="00812A64"/>
    <w:rsid w:val="00812F06"/>
    <w:rsid w:val="00812F46"/>
    <w:rsid w:val="008131DC"/>
    <w:rsid w:val="008133D3"/>
    <w:rsid w:val="00813C16"/>
    <w:rsid w:val="00813CFB"/>
    <w:rsid w:val="00815373"/>
    <w:rsid w:val="00815451"/>
    <w:rsid w:val="00816277"/>
    <w:rsid w:val="00816A7A"/>
    <w:rsid w:val="00816BAE"/>
    <w:rsid w:val="00820478"/>
    <w:rsid w:val="008222FB"/>
    <w:rsid w:val="00824DF2"/>
    <w:rsid w:val="008253CB"/>
    <w:rsid w:val="00826F12"/>
    <w:rsid w:val="00826F9D"/>
    <w:rsid w:val="00827D6D"/>
    <w:rsid w:val="008328C4"/>
    <w:rsid w:val="00832957"/>
    <w:rsid w:val="00833050"/>
    <w:rsid w:val="00833B49"/>
    <w:rsid w:val="00834770"/>
    <w:rsid w:val="00835471"/>
    <w:rsid w:val="008363F6"/>
    <w:rsid w:val="00837729"/>
    <w:rsid w:val="00840F03"/>
    <w:rsid w:val="00842397"/>
    <w:rsid w:val="0084277B"/>
    <w:rsid w:val="00842A77"/>
    <w:rsid w:val="00843619"/>
    <w:rsid w:val="008442C6"/>
    <w:rsid w:val="00844A51"/>
    <w:rsid w:val="00844BF5"/>
    <w:rsid w:val="00844CB7"/>
    <w:rsid w:val="00845F0D"/>
    <w:rsid w:val="008465A0"/>
    <w:rsid w:val="00846730"/>
    <w:rsid w:val="00846D85"/>
    <w:rsid w:val="00847642"/>
    <w:rsid w:val="008477A3"/>
    <w:rsid w:val="008516E9"/>
    <w:rsid w:val="00852CE0"/>
    <w:rsid w:val="008544C8"/>
    <w:rsid w:val="00855CE3"/>
    <w:rsid w:val="0085605E"/>
    <w:rsid w:val="00861E90"/>
    <w:rsid w:val="00862264"/>
    <w:rsid w:val="008625BD"/>
    <w:rsid w:val="00862D80"/>
    <w:rsid w:val="008633B1"/>
    <w:rsid w:val="008635CF"/>
    <w:rsid w:val="00863E9F"/>
    <w:rsid w:val="008650A7"/>
    <w:rsid w:val="00865202"/>
    <w:rsid w:val="008653CA"/>
    <w:rsid w:val="00872F32"/>
    <w:rsid w:val="00873057"/>
    <w:rsid w:val="0087314C"/>
    <w:rsid w:val="008738AA"/>
    <w:rsid w:val="008741D6"/>
    <w:rsid w:val="00875282"/>
    <w:rsid w:val="00875486"/>
    <w:rsid w:val="00876149"/>
    <w:rsid w:val="0087626D"/>
    <w:rsid w:val="00876F57"/>
    <w:rsid w:val="00877411"/>
    <w:rsid w:val="00880004"/>
    <w:rsid w:val="00881565"/>
    <w:rsid w:val="00882B8B"/>
    <w:rsid w:val="0088315F"/>
    <w:rsid w:val="008839AA"/>
    <w:rsid w:val="008841EC"/>
    <w:rsid w:val="00884EF7"/>
    <w:rsid w:val="00885845"/>
    <w:rsid w:val="008863E0"/>
    <w:rsid w:val="0088666E"/>
    <w:rsid w:val="008902D5"/>
    <w:rsid w:val="00890979"/>
    <w:rsid w:val="00890AF1"/>
    <w:rsid w:val="00891125"/>
    <w:rsid w:val="008917C9"/>
    <w:rsid w:val="00891B6A"/>
    <w:rsid w:val="00891C97"/>
    <w:rsid w:val="00893C0E"/>
    <w:rsid w:val="008961D3"/>
    <w:rsid w:val="008964CF"/>
    <w:rsid w:val="00896E49"/>
    <w:rsid w:val="008A09C0"/>
    <w:rsid w:val="008A2AE3"/>
    <w:rsid w:val="008A426F"/>
    <w:rsid w:val="008A4340"/>
    <w:rsid w:val="008A5BAC"/>
    <w:rsid w:val="008B04C6"/>
    <w:rsid w:val="008B05DB"/>
    <w:rsid w:val="008B1410"/>
    <w:rsid w:val="008B6EB2"/>
    <w:rsid w:val="008B6FD4"/>
    <w:rsid w:val="008B7105"/>
    <w:rsid w:val="008B7B37"/>
    <w:rsid w:val="008C0B5A"/>
    <w:rsid w:val="008C0D36"/>
    <w:rsid w:val="008C3F6E"/>
    <w:rsid w:val="008C4542"/>
    <w:rsid w:val="008C4F4B"/>
    <w:rsid w:val="008C5903"/>
    <w:rsid w:val="008C5CCE"/>
    <w:rsid w:val="008C5FFD"/>
    <w:rsid w:val="008C61D6"/>
    <w:rsid w:val="008C7365"/>
    <w:rsid w:val="008D0ADF"/>
    <w:rsid w:val="008D126D"/>
    <w:rsid w:val="008D22D8"/>
    <w:rsid w:val="008D2A2A"/>
    <w:rsid w:val="008D7D52"/>
    <w:rsid w:val="008E0469"/>
    <w:rsid w:val="008E0C4D"/>
    <w:rsid w:val="008E25DF"/>
    <w:rsid w:val="008E334C"/>
    <w:rsid w:val="008E3945"/>
    <w:rsid w:val="008E42E5"/>
    <w:rsid w:val="008E4A38"/>
    <w:rsid w:val="008E5DD4"/>
    <w:rsid w:val="008E7280"/>
    <w:rsid w:val="008E7E6A"/>
    <w:rsid w:val="008E7F60"/>
    <w:rsid w:val="008F0074"/>
    <w:rsid w:val="008F375B"/>
    <w:rsid w:val="008F5202"/>
    <w:rsid w:val="008F52C5"/>
    <w:rsid w:val="008F576B"/>
    <w:rsid w:val="008F6068"/>
    <w:rsid w:val="008F6A5F"/>
    <w:rsid w:val="008F7AC5"/>
    <w:rsid w:val="008F7F14"/>
    <w:rsid w:val="00902B0C"/>
    <w:rsid w:val="00902EA9"/>
    <w:rsid w:val="009036E3"/>
    <w:rsid w:val="00903DCE"/>
    <w:rsid w:val="00905469"/>
    <w:rsid w:val="009063C2"/>
    <w:rsid w:val="00907380"/>
    <w:rsid w:val="009141FB"/>
    <w:rsid w:val="009153BD"/>
    <w:rsid w:val="00916940"/>
    <w:rsid w:val="00920231"/>
    <w:rsid w:val="00920937"/>
    <w:rsid w:val="00920CC1"/>
    <w:rsid w:val="00922580"/>
    <w:rsid w:val="0092308A"/>
    <w:rsid w:val="0092540B"/>
    <w:rsid w:val="009271E4"/>
    <w:rsid w:val="0093087C"/>
    <w:rsid w:val="009318B9"/>
    <w:rsid w:val="00931C02"/>
    <w:rsid w:val="009321E3"/>
    <w:rsid w:val="00934776"/>
    <w:rsid w:val="00937796"/>
    <w:rsid w:val="00937AC3"/>
    <w:rsid w:val="00943EAC"/>
    <w:rsid w:val="00946DD3"/>
    <w:rsid w:val="00953CD6"/>
    <w:rsid w:val="00954258"/>
    <w:rsid w:val="009562F5"/>
    <w:rsid w:val="00957ECE"/>
    <w:rsid w:val="00960036"/>
    <w:rsid w:val="0096103D"/>
    <w:rsid w:val="009613D1"/>
    <w:rsid w:val="009648A5"/>
    <w:rsid w:val="00964E4A"/>
    <w:rsid w:val="00967174"/>
    <w:rsid w:val="00970A9C"/>
    <w:rsid w:val="009724B8"/>
    <w:rsid w:val="00973099"/>
    <w:rsid w:val="00973A7F"/>
    <w:rsid w:val="0097497A"/>
    <w:rsid w:val="00974F3E"/>
    <w:rsid w:val="00974F8B"/>
    <w:rsid w:val="0097541B"/>
    <w:rsid w:val="00976948"/>
    <w:rsid w:val="00977044"/>
    <w:rsid w:val="00980D15"/>
    <w:rsid w:val="00981FED"/>
    <w:rsid w:val="00983027"/>
    <w:rsid w:val="00983CF7"/>
    <w:rsid w:val="009842F7"/>
    <w:rsid w:val="00985906"/>
    <w:rsid w:val="00985A0F"/>
    <w:rsid w:val="009863FD"/>
    <w:rsid w:val="00986ED4"/>
    <w:rsid w:val="00991182"/>
    <w:rsid w:val="00991C11"/>
    <w:rsid w:val="00993774"/>
    <w:rsid w:val="00995D65"/>
    <w:rsid w:val="0099624F"/>
    <w:rsid w:val="00997C65"/>
    <w:rsid w:val="009A1971"/>
    <w:rsid w:val="009A506F"/>
    <w:rsid w:val="009A54E7"/>
    <w:rsid w:val="009A7699"/>
    <w:rsid w:val="009A7757"/>
    <w:rsid w:val="009A7CC0"/>
    <w:rsid w:val="009B005B"/>
    <w:rsid w:val="009B0593"/>
    <w:rsid w:val="009B1117"/>
    <w:rsid w:val="009B141B"/>
    <w:rsid w:val="009B3347"/>
    <w:rsid w:val="009B41EB"/>
    <w:rsid w:val="009B5347"/>
    <w:rsid w:val="009B56E0"/>
    <w:rsid w:val="009B674D"/>
    <w:rsid w:val="009B798B"/>
    <w:rsid w:val="009B7D24"/>
    <w:rsid w:val="009C0687"/>
    <w:rsid w:val="009C1457"/>
    <w:rsid w:val="009C1E39"/>
    <w:rsid w:val="009C2367"/>
    <w:rsid w:val="009C43C7"/>
    <w:rsid w:val="009C4FF1"/>
    <w:rsid w:val="009C62F3"/>
    <w:rsid w:val="009C7A59"/>
    <w:rsid w:val="009D20A8"/>
    <w:rsid w:val="009D22E1"/>
    <w:rsid w:val="009D234D"/>
    <w:rsid w:val="009D2D59"/>
    <w:rsid w:val="009D5340"/>
    <w:rsid w:val="009D5509"/>
    <w:rsid w:val="009D59F1"/>
    <w:rsid w:val="009D5E1B"/>
    <w:rsid w:val="009D6358"/>
    <w:rsid w:val="009D7B57"/>
    <w:rsid w:val="009D7CBA"/>
    <w:rsid w:val="009E186A"/>
    <w:rsid w:val="009E1AA5"/>
    <w:rsid w:val="009E26D1"/>
    <w:rsid w:val="009E3088"/>
    <w:rsid w:val="009E3B68"/>
    <w:rsid w:val="009E3FAF"/>
    <w:rsid w:val="009E47F4"/>
    <w:rsid w:val="009E4C52"/>
    <w:rsid w:val="009E5397"/>
    <w:rsid w:val="009E5BC9"/>
    <w:rsid w:val="009E6EE1"/>
    <w:rsid w:val="009E794C"/>
    <w:rsid w:val="009F0741"/>
    <w:rsid w:val="009F1E6D"/>
    <w:rsid w:val="009F1F2C"/>
    <w:rsid w:val="009F4882"/>
    <w:rsid w:val="009F56F6"/>
    <w:rsid w:val="009F5875"/>
    <w:rsid w:val="009F5B6D"/>
    <w:rsid w:val="009F5CEF"/>
    <w:rsid w:val="009F602C"/>
    <w:rsid w:val="009F6C6E"/>
    <w:rsid w:val="009F7670"/>
    <w:rsid w:val="00A0013E"/>
    <w:rsid w:val="00A008F8"/>
    <w:rsid w:val="00A02FF6"/>
    <w:rsid w:val="00A03EC2"/>
    <w:rsid w:val="00A0449E"/>
    <w:rsid w:val="00A04670"/>
    <w:rsid w:val="00A04F20"/>
    <w:rsid w:val="00A04F98"/>
    <w:rsid w:val="00A0587F"/>
    <w:rsid w:val="00A06C09"/>
    <w:rsid w:val="00A106C4"/>
    <w:rsid w:val="00A107E2"/>
    <w:rsid w:val="00A13D0D"/>
    <w:rsid w:val="00A15E91"/>
    <w:rsid w:val="00A172B1"/>
    <w:rsid w:val="00A20816"/>
    <w:rsid w:val="00A21276"/>
    <w:rsid w:val="00A2207F"/>
    <w:rsid w:val="00A2457E"/>
    <w:rsid w:val="00A24B00"/>
    <w:rsid w:val="00A24D8F"/>
    <w:rsid w:val="00A2571A"/>
    <w:rsid w:val="00A269EB"/>
    <w:rsid w:val="00A26BE5"/>
    <w:rsid w:val="00A27480"/>
    <w:rsid w:val="00A27907"/>
    <w:rsid w:val="00A27F6F"/>
    <w:rsid w:val="00A3153A"/>
    <w:rsid w:val="00A31D2B"/>
    <w:rsid w:val="00A32048"/>
    <w:rsid w:val="00A32EAA"/>
    <w:rsid w:val="00A34163"/>
    <w:rsid w:val="00A35A4F"/>
    <w:rsid w:val="00A35A50"/>
    <w:rsid w:val="00A37816"/>
    <w:rsid w:val="00A37FBF"/>
    <w:rsid w:val="00A406D4"/>
    <w:rsid w:val="00A407CA"/>
    <w:rsid w:val="00A40B77"/>
    <w:rsid w:val="00A40F66"/>
    <w:rsid w:val="00A4196F"/>
    <w:rsid w:val="00A432E9"/>
    <w:rsid w:val="00A45E7D"/>
    <w:rsid w:val="00A4714E"/>
    <w:rsid w:val="00A47B7A"/>
    <w:rsid w:val="00A50BF2"/>
    <w:rsid w:val="00A50CAC"/>
    <w:rsid w:val="00A511D1"/>
    <w:rsid w:val="00A51A3D"/>
    <w:rsid w:val="00A52D4F"/>
    <w:rsid w:val="00A5330B"/>
    <w:rsid w:val="00A54C8B"/>
    <w:rsid w:val="00A55350"/>
    <w:rsid w:val="00A56110"/>
    <w:rsid w:val="00A60C5F"/>
    <w:rsid w:val="00A6477A"/>
    <w:rsid w:val="00A64EDC"/>
    <w:rsid w:val="00A7157D"/>
    <w:rsid w:val="00A718E0"/>
    <w:rsid w:val="00A727A3"/>
    <w:rsid w:val="00A73F48"/>
    <w:rsid w:val="00A74561"/>
    <w:rsid w:val="00A75D28"/>
    <w:rsid w:val="00A75DEC"/>
    <w:rsid w:val="00A77103"/>
    <w:rsid w:val="00A80D27"/>
    <w:rsid w:val="00A856C7"/>
    <w:rsid w:val="00A86271"/>
    <w:rsid w:val="00A86600"/>
    <w:rsid w:val="00A87833"/>
    <w:rsid w:val="00A9008B"/>
    <w:rsid w:val="00A92A6B"/>
    <w:rsid w:val="00A930F8"/>
    <w:rsid w:val="00A94CE7"/>
    <w:rsid w:val="00A95CA7"/>
    <w:rsid w:val="00A96141"/>
    <w:rsid w:val="00A9678C"/>
    <w:rsid w:val="00A96A63"/>
    <w:rsid w:val="00A9706B"/>
    <w:rsid w:val="00A97A41"/>
    <w:rsid w:val="00AA10A9"/>
    <w:rsid w:val="00AA7CBB"/>
    <w:rsid w:val="00AB0CA0"/>
    <w:rsid w:val="00AB0E89"/>
    <w:rsid w:val="00AB10BD"/>
    <w:rsid w:val="00AB10F1"/>
    <w:rsid w:val="00AB13A0"/>
    <w:rsid w:val="00AB13D8"/>
    <w:rsid w:val="00AB1A15"/>
    <w:rsid w:val="00AB2E8A"/>
    <w:rsid w:val="00AB2F4B"/>
    <w:rsid w:val="00AB4DE9"/>
    <w:rsid w:val="00AB5273"/>
    <w:rsid w:val="00AB5372"/>
    <w:rsid w:val="00AB6296"/>
    <w:rsid w:val="00AC0033"/>
    <w:rsid w:val="00AC00A0"/>
    <w:rsid w:val="00AC06EB"/>
    <w:rsid w:val="00AC07FC"/>
    <w:rsid w:val="00AC1068"/>
    <w:rsid w:val="00AC1608"/>
    <w:rsid w:val="00AC1EBC"/>
    <w:rsid w:val="00AC2CDE"/>
    <w:rsid w:val="00AC33BB"/>
    <w:rsid w:val="00AC6647"/>
    <w:rsid w:val="00AD0AE3"/>
    <w:rsid w:val="00AD1DAF"/>
    <w:rsid w:val="00AD283D"/>
    <w:rsid w:val="00AD36D7"/>
    <w:rsid w:val="00AD3CBA"/>
    <w:rsid w:val="00AD42BA"/>
    <w:rsid w:val="00AD6884"/>
    <w:rsid w:val="00AE1104"/>
    <w:rsid w:val="00AE1378"/>
    <w:rsid w:val="00AE1EBD"/>
    <w:rsid w:val="00AE3BD1"/>
    <w:rsid w:val="00AE3F07"/>
    <w:rsid w:val="00AE4340"/>
    <w:rsid w:val="00AE4658"/>
    <w:rsid w:val="00AE5E3C"/>
    <w:rsid w:val="00AE7BAD"/>
    <w:rsid w:val="00AF2A23"/>
    <w:rsid w:val="00AF3470"/>
    <w:rsid w:val="00AF41E3"/>
    <w:rsid w:val="00AF6305"/>
    <w:rsid w:val="00AF67F3"/>
    <w:rsid w:val="00B0384E"/>
    <w:rsid w:val="00B045ED"/>
    <w:rsid w:val="00B0541D"/>
    <w:rsid w:val="00B05AF4"/>
    <w:rsid w:val="00B06227"/>
    <w:rsid w:val="00B06680"/>
    <w:rsid w:val="00B06F4E"/>
    <w:rsid w:val="00B11B12"/>
    <w:rsid w:val="00B11B1C"/>
    <w:rsid w:val="00B12D02"/>
    <w:rsid w:val="00B15A48"/>
    <w:rsid w:val="00B15A85"/>
    <w:rsid w:val="00B16204"/>
    <w:rsid w:val="00B16922"/>
    <w:rsid w:val="00B178B3"/>
    <w:rsid w:val="00B179FF"/>
    <w:rsid w:val="00B20AC8"/>
    <w:rsid w:val="00B20B1C"/>
    <w:rsid w:val="00B20F9D"/>
    <w:rsid w:val="00B2181F"/>
    <w:rsid w:val="00B2223C"/>
    <w:rsid w:val="00B23E95"/>
    <w:rsid w:val="00B24119"/>
    <w:rsid w:val="00B24E30"/>
    <w:rsid w:val="00B24EC4"/>
    <w:rsid w:val="00B24F86"/>
    <w:rsid w:val="00B24FF2"/>
    <w:rsid w:val="00B2596C"/>
    <w:rsid w:val="00B26FF2"/>
    <w:rsid w:val="00B302A1"/>
    <w:rsid w:val="00B315AE"/>
    <w:rsid w:val="00B32077"/>
    <w:rsid w:val="00B32638"/>
    <w:rsid w:val="00B33060"/>
    <w:rsid w:val="00B33CE1"/>
    <w:rsid w:val="00B34E94"/>
    <w:rsid w:val="00B350B0"/>
    <w:rsid w:val="00B36C93"/>
    <w:rsid w:val="00B37231"/>
    <w:rsid w:val="00B4184C"/>
    <w:rsid w:val="00B43F08"/>
    <w:rsid w:val="00B44B43"/>
    <w:rsid w:val="00B44C62"/>
    <w:rsid w:val="00B4584F"/>
    <w:rsid w:val="00B45DDE"/>
    <w:rsid w:val="00B47572"/>
    <w:rsid w:val="00B53AF4"/>
    <w:rsid w:val="00B5484B"/>
    <w:rsid w:val="00B57DE9"/>
    <w:rsid w:val="00B57EEE"/>
    <w:rsid w:val="00B60BCF"/>
    <w:rsid w:val="00B60EF0"/>
    <w:rsid w:val="00B610A1"/>
    <w:rsid w:val="00B62A1C"/>
    <w:rsid w:val="00B62D35"/>
    <w:rsid w:val="00B64701"/>
    <w:rsid w:val="00B648F9"/>
    <w:rsid w:val="00B656F4"/>
    <w:rsid w:val="00B65A06"/>
    <w:rsid w:val="00B66A0A"/>
    <w:rsid w:val="00B672AA"/>
    <w:rsid w:val="00B67C70"/>
    <w:rsid w:val="00B7027A"/>
    <w:rsid w:val="00B71345"/>
    <w:rsid w:val="00B71B93"/>
    <w:rsid w:val="00B72F94"/>
    <w:rsid w:val="00B730EC"/>
    <w:rsid w:val="00B73E49"/>
    <w:rsid w:val="00B7453A"/>
    <w:rsid w:val="00B74CB7"/>
    <w:rsid w:val="00B769D0"/>
    <w:rsid w:val="00B76F39"/>
    <w:rsid w:val="00B77967"/>
    <w:rsid w:val="00B77F5C"/>
    <w:rsid w:val="00B8139F"/>
    <w:rsid w:val="00B82ADB"/>
    <w:rsid w:val="00B82B4F"/>
    <w:rsid w:val="00B82E0A"/>
    <w:rsid w:val="00B844FD"/>
    <w:rsid w:val="00B86350"/>
    <w:rsid w:val="00B87BF7"/>
    <w:rsid w:val="00B87DA5"/>
    <w:rsid w:val="00B90786"/>
    <w:rsid w:val="00B91ACE"/>
    <w:rsid w:val="00B9226E"/>
    <w:rsid w:val="00B932D7"/>
    <w:rsid w:val="00B94F6F"/>
    <w:rsid w:val="00B9555A"/>
    <w:rsid w:val="00B958E4"/>
    <w:rsid w:val="00B95A20"/>
    <w:rsid w:val="00B96EDC"/>
    <w:rsid w:val="00B97E16"/>
    <w:rsid w:val="00BA009D"/>
    <w:rsid w:val="00BA029A"/>
    <w:rsid w:val="00BA072E"/>
    <w:rsid w:val="00BA0A84"/>
    <w:rsid w:val="00BA0DF0"/>
    <w:rsid w:val="00BA13FA"/>
    <w:rsid w:val="00BA1A12"/>
    <w:rsid w:val="00BA2F1F"/>
    <w:rsid w:val="00BA31F6"/>
    <w:rsid w:val="00BA450D"/>
    <w:rsid w:val="00BA5FFF"/>
    <w:rsid w:val="00BA7218"/>
    <w:rsid w:val="00BA772A"/>
    <w:rsid w:val="00BB0579"/>
    <w:rsid w:val="00BB1E3B"/>
    <w:rsid w:val="00BB4061"/>
    <w:rsid w:val="00BB68B5"/>
    <w:rsid w:val="00BB6E34"/>
    <w:rsid w:val="00BC00D6"/>
    <w:rsid w:val="00BC1485"/>
    <w:rsid w:val="00BC19D9"/>
    <w:rsid w:val="00BC1C08"/>
    <w:rsid w:val="00BC4030"/>
    <w:rsid w:val="00BC5A75"/>
    <w:rsid w:val="00BC6DBB"/>
    <w:rsid w:val="00BC7A79"/>
    <w:rsid w:val="00BD04A0"/>
    <w:rsid w:val="00BD18C8"/>
    <w:rsid w:val="00BD1974"/>
    <w:rsid w:val="00BD1FB3"/>
    <w:rsid w:val="00BD31DD"/>
    <w:rsid w:val="00BD37C3"/>
    <w:rsid w:val="00BD4122"/>
    <w:rsid w:val="00BD453F"/>
    <w:rsid w:val="00BD4BCB"/>
    <w:rsid w:val="00BD5430"/>
    <w:rsid w:val="00BD5CFF"/>
    <w:rsid w:val="00BD62E7"/>
    <w:rsid w:val="00BD6712"/>
    <w:rsid w:val="00BD6922"/>
    <w:rsid w:val="00BD6A70"/>
    <w:rsid w:val="00BE31D4"/>
    <w:rsid w:val="00BE3951"/>
    <w:rsid w:val="00BE3E56"/>
    <w:rsid w:val="00BE47F0"/>
    <w:rsid w:val="00BE5341"/>
    <w:rsid w:val="00BE5DBE"/>
    <w:rsid w:val="00BE5DDA"/>
    <w:rsid w:val="00BE6398"/>
    <w:rsid w:val="00BE662D"/>
    <w:rsid w:val="00BE6FF9"/>
    <w:rsid w:val="00BE72A0"/>
    <w:rsid w:val="00BE79E2"/>
    <w:rsid w:val="00BE7EA3"/>
    <w:rsid w:val="00BF0364"/>
    <w:rsid w:val="00BF43DC"/>
    <w:rsid w:val="00BF485C"/>
    <w:rsid w:val="00BF4B3B"/>
    <w:rsid w:val="00BF5361"/>
    <w:rsid w:val="00BF74DF"/>
    <w:rsid w:val="00BF763D"/>
    <w:rsid w:val="00C0027C"/>
    <w:rsid w:val="00C0077E"/>
    <w:rsid w:val="00C02641"/>
    <w:rsid w:val="00C02E37"/>
    <w:rsid w:val="00C040D1"/>
    <w:rsid w:val="00C0478F"/>
    <w:rsid w:val="00C12975"/>
    <w:rsid w:val="00C12978"/>
    <w:rsid w:val="00C133E6"/>
    <w:rsid w:val="00C13B2E"/>
    <w:rsid w:val="00C15326"/>
    <w:rsid w:val="00C1687F"/>
    <w:rsid w:val="00C173C2"/>
    <w:rsid w:val="00C20B19"/>
    <w:rsid w:val="00C2283F"/>
    <w:rsid w:val="00C2498E"/>
    <w:rsid w:val="00C249BC"/>
    <w:rsid w:val="00C252EE"/>
    <w:rsid w:val="00C2563B"/>
    <w:rsid w:val="00C26202"/>
    <w:rsid w:val="00C262B5"/>
    <w:rsid w:val="00C30221"/>
    <w:rsid w:val="00C31CEB"/>
    <w:rsid w:val="00C31D40"/>
    <w:rsid w:val="00C320DF"/>
    <w:rsid w:val="00C33388"/>
    <w:rsid w:val="00C3429B"/>
    <w:rsid w:val="00C346EE"/>
    <w:rsid w:val="00C34E51"/>
    <w:rsid w:val="00C35584"/>
    <w:rsid w:val="00C35959"/>
    <w:rsid w:val="00C35977"/>
    <w:rsid w:val="00C36DA4"/>
    <w:rsid w:val="00C416CC"/>
    <w:rsid w:val="00C42D2D"/>
    <w:rsid w:val="00C43C1F"/>
    <w:rsid w:val="00C4554B"/>
    <w:rsid w:val="00C45597"/>
    <w:rsid w:val="00C46A6D"/>
    <w:rsid w:val="00C50277"/>
    <w:rsid w:val="00C50EFF"/>
    <w:rsid w:val="00C51E4C"/>
    <w:rsid w:val="00C52D55"/>
    <w:rsid w:val="00C541A2"/>
    <w:rsid w:val="00C5566A"/>
    <w:rsid w:val="00C5574A"/>
    <w:rsid w:val="00C5724C"/>
    <w:rsid w:val="00C6096F"/>
    <w:rsid w:val="00C60AFB"/>
    <w:rsid w:val="00C623DB"/>
    <w:rsid w:val="00C6482D"/>
    <w:rsid w:val="00C64CD2"/>
    <w:rsid w:val="00C65D20"/>
    <w:rsid w:val="00C675FB"/>
    <w:rsid w:val="00C72E95"/>
    <w:rsid w:val="00C73412"/>
    <w:rsid w:val="00C76465"/>
    <w:rsid w:val="00C76947"/>
    <w:rsid w:val="00C774E6"/>
    <w:rsid w:val="00C77CD6"/>
    <w:rsid w:val="00C82FDB"/>
    <w:rsid w:val="00C833B8"/>
    <w:rsid w:val="00C83C17"/>
    <w:rsid w:val="00C84085"/>
    <w:rsid w:val="00C84B28"/>
    <w:rsid w:val="00C85033"/>
    <w:rsid w:val="00C85151"/>
    <w:rsid w:val="00C864D4"/>
    <w:rsid w:val="00C87A34"/>
    <w:rsid w:val="00C87CDC"/>
    <w:rsid w:val="00C904D3"/>
    <w:rsid w:val="00C90A40"/>
    <w:rsid w:val="00C90CA8"/>
    <w:rsid w:val="00C9461A"/>
    <w:rsid w:val="00C95230"/>
    <w:rsid w:val="00C9601A"/>
    <w:rsid w:val="00CA1F43"/>
    <w:rsid w:val="00CA3310"/>
    <w:rsid w:val="00CA3572"/>
    <w:rsid w:val="00CA4F73"/>
    <w:rsid w:val="00CA5175"/>
    <w:rsid w:val="00CA5F5D"/>
    <w:rsid w:val="00CA63C8"/>
    <w:rsid w:val="00CA785E"/>
    <w:rsid w:val="00CA7C5E"/>
    <w:rsid w:val="00CB12EC"/>
    <w:rsid w:val="00CB2CA2"/>
    <w:rsid w:val="00CB3353"/>
    <w:rsid w:val="00CB368B"/>
    <w:rsid w:val="00CB52CE"/>
    <w:rsid w:val="00CB5C41"/>
    <w:rsid w:val="00CB6D1E"/>
    <w:rsid w:val="00CC18E2"/>
    <w:rsid w:val="00CC1ABC"/>
    <w:rsid w:val="00CC1FED"/>
    <w:rsid w:val="00CC39A9"/>
    <w:rsid w:val="00CC42EA"/>
    <w:rsid w:val="00CC47DF"/>
    <w:rsid w:val="00CC54B8"/>
    <w:rsid w:val="00CD0C6D"/>
    <w:rsid w:val="00CD15FC"/>
    <w:rsid w:val="00CD20B9"/>
    <w:rsid w:val="00CD2723"/>
    <w:rsid w:val="00CD3255"/>
    <w:rsid w:val="00CD47DB"/>
    <w:rsid w:val="00CD657A"/>
    <w:rsid w:val="00CD74E7"/>
    <w:rsid w:val="00CD7C0D"/>
    <w:rsid w:val="00CE055A"/>
    <w:rsid w:val="00CE1747"/>
    <w:rsid w:val="00CE364D"/>
    <w:rsid w:val="00CE523C"/>
    <w:rsid w:val="00CE5502"/>
    <w:rsid w:val="00CE5F5B"/>
    <w:rsid w:val="00CE618F"/>
    <w:rsid w:val="00CE7546"/>
    <w:rsid w:val="00CF1E50"/>
    <w:rsid w:val="00CF20F7"/>
    <w:rsid w:val="00CF4E14"/>
    <w:rsid w:val="00CF55E3"/>
    <w:rsid w:val="00CF6F53"/>
    <w:rsid w:val="00D01887"/>
    <w:rsid w:val="00D02069"/>
    <w:rsid w:val="00D021C3"/>
    <w:rsid w:val="00D02E9D"/>
    <w:rsid w:val="00D045AC"/>
    <w:rsid w:val="00D04D56"/>
    <w:rsid w:val="00D05093"/>
    <w:rsid w:val="00D05149"/>
    <w:rsid w:val="00D058B9"/>
    <w:rsid w:val="00D06175"/>
    <w:rsid w:val="00D06DD5"/>
    <w:rsid w:val="00D101BC"/>
    <w:rsid w:val="00D10D0E"/>
    <w:rsid w:val="00D12186"/>
    <w:rsid w:val="00D15734"/>
    <w:rsid w:val="00D158DB"/>
    <w:rsid w:val="00D23148"/>
    <w:rsid w:val="00D23A01"/>
    <w:rsid w:val="00D24438"/>
    <w:rsid w:val="00D2521B"/>
    <w:rsid w:val="00D2641A"/>
    <w:rsid w:val="00D27935"/>
    <w:rsid w:val="00D279BC"/>
    <w:rsid w:val="00D27E46"/>
    <w:rsid w:val="00D3100E"/>
    <w:rsid w:val="00D31DAE"/>
    <w:rsid w:val="00D34969"/>
    <w:rsid w:val="00D34E63"/>
    <w:rsid w:val="00D354A5"/>
    <w:rsid w:val="00D36307"/>
    <w:rsid w:val="00D3656D"/>
    <w:rsid w:val="00D406C6"/>
    <w:rsid w:val="00D4111E"/>
    <w:rsid w:val="00D42BA4"/>
    <w:rsid w:val="00D470FA"/>
    <w:rsid w:val="00D47197"/>
    <w:rsid w:val="00D474A6"/>
    <w:rsid w:val="00D47C0A"/>
    <w:rsid w:val="00D51588"/>
    <w:rsid w:val="00D5244D"/>
    <w:rsid w:val="00D5384C"/>
    <w:rsid w:val="00D54C27"/>
    <w:rsid w:val="00D5577A"/>
    <w:rsid w:val="00D5674A"/>
    <w:rsid w:val="00D56E3E"/>
    <w:rsid w:val="00D57BDE"/>
    <w:rsid w:val="00D57FCA"/>
    <w:rsid w:val="00D60609"/>
    <w:rsid w:val="00D606C5"/>
    <w:rsid w:val="00D617A5"/>
    <w:rsid w:val="00D62183"/>
    <w:rsid w:val="00D63A12"/>
    <w:rsid w:val="00D64A6D"/>
    <w:rsid w:val="00D64C68"/>
    <w:rsid w:val="00D667A9"/>
    <w:rsid w:val="00D6719F"/>
    <w:rsid w:val="00D7030D"/>
    <w:rsid w:val="00D70781"/>
    <w:rsid w:val="00D717F6"/>
    <w:rsid w:val="00D76A1B"/>
    <w:rsid w:val="00D77B4F"/>
    <w:rsid w:val="00D806CF"/>
    <w:rsid w:val="00D8413F"/>
    <w:rsid w:val="00D865B5"/>
    <w:rsid w:val="00D86618"/>
    <w:rsid w:val="00D90913"/>
    <w:rsid w:val="00D9109A"/>
    <w:rsid w:val="00D917B9"/>
    <w:rsid w:val="00D91D4C"/>
    <w:rsid w:val="00D92814"/>
    <w:rsid w:val="00D92FF2"/>
    <w:rsid w:val="00D94A87"/>
    <w:rsid w:val="00D95510"/>
    <w:rsid w:val="00D95A58"/>
    <w:rsid w:val="00D97E9E"/>
    <w:rsid w:val="00DA040D"/>
    <w:rsid w:val="00DA0874"/>
    <w:rsid w:val="00DA1656"/>
    <w:rsid w:val="00DA2466"/>
    <w:rsid w:val="00DA2DD0"/>
    <w:rsid w:val="00DA32A1"/>
    <w:rsid w:val="00DA335E"/>
    <w:rsid w:val="00DA5D3B"/>
    <w:rsid w:val="00DA5DC7"/>
    <w:rsid w:val="00DB0ED7"/>
    <w:rsid w:val="00DB3ACE"/>
    <w:rsid w:val="00DB459F"/>
    <w:rsid w:val="00DB51BE"/>
    <w:rsid w:val="00DB52A1"/>
    <w:rsid w:val="00DB5409"/>
    <w:rsid w:val="00DB540F"/>
    <w:rsid w:val="00DB56E2"/>
    <w:rsid w:val="00DB703E"/>
    <w:rsid w:val="00DB793E"/>
    <w:rsid w:val="00DC19C7"/>
    <w:rsid w:val="00DC2575"/>
    <w:rsid w:val="00DC2953"/>
    <w:rsid w:val="00DC3366"/>
    <w:rsid w:val="00DC4B62"/>
    <w:rsid w:val="00DC56D6"/>
    <w:rsid w:val="00DC5D14"/>
    <w:rsid w:val="00DC5DD4"/>
    <w:rsid w:val="00DC63E5"/>
    <w:rsid w:val="00DC69F7"/>
    <w:rsid w:val="00DC746A"/>
    <w:rsid w:val="00DD31BF"/>
    <w:rsid w:val="00DD3309"/>
    <w:rsid w:val="00DD38B6"/>
    <w:rsid w:val="00DD3EE3"/>
    <w:rsid w:val="00DD44A6"/>
    <w:rsid w:val="00DD54D4"/>
    <w:rsid w:val="00DD61E4"/>
    <w:rsid w:val="00DE053C"/>
    <w:rsid w:val="00DE211C"/>
    <w:rsid w:val="00DE2BBF"/>
    <w:rsid w:val="00DE34DD"/>
    <w:rsid w:val="00DE3F4D"/>
    <w:rsid w:val="00DE40E5"/>
    <w:rsid w:val="00DE64FB"/>
    <w:rsid w:val="00DE6B2D"/>
    <w:rsid w:val="00DF028D"/>
    <w:rsid w:val="00DF0D42"/>
    <w:rsid w:val="00DF105F"/>
    <w:rsid w:val="00DF1718"/>
    <w:rsid w:val="00DF1B1B"/>
    <w:rsid w:val="00DF2083"/>
    <w:rsid w:val="00DF2E11"/>
    <w:rsid w:val="00DF38AD"/>
    <w:rsid w:val="00DF3B86"/>
    <w:rsid w:val="00DF47BE"/>
    <w:rsid w:val="00DF5D80"/>
    <w:rsid w:val="00DF6B12"/>
    <w:rsid w:val="00DF7B9F"/>
    <w:rsid w:val="00E00604"/>
    <w:rsid w:val="00E00F29"/>
    <w:rsid w:val="00E019B0"/>
    <w:rsid w:val="00E01C1F"/>
    <w:rsid w:val="00E049F5"/>
    <w:rsid w:val="00E053A6"/>
    <w:rsid w:val="00E05EC2"/>
    <w:rsid w:val="00E063DB"/>
    <w:rsid w:val="00E06735"/>
    <w:rsid w:val="00E06949"/>
    <w:rsid w:val="00E072CB"/>
    <w:rsid w:val="00E106D1"/>
    <w:rsid w:val="00E10F00"/>
    <w:rsid w:val="00E1169A"/>
    <w:rsid w:val="00E11958"/>
    <w:rsid w:val="00E125FA"/>
    <w:rsid w:val="00E13805"/>
    <w:rsid w:val="00E14E29"/>
    <w:rsid w:val="00E14E95"/>
    <w:rsid w:val="00E152F2"/>
    <w:rsid w:val="00E17372"/>
    <w:rsid w:val="00E21273"/>
    <w:rsid w:val="00E232EF"/>
    <w:rsid w:val="00E23E8B"/>
    <w:rsid w:val="00E2413B"/>
    <w:rsid w:val="00E24546"/>
    <w:rsid w:val="00E25A1B"/>
    <w:rsid w:val="00E262DA"/>
    <w:rsid w:val="00E27CDB"/>
    <w:rsid w:val="00E31114"/>
    <w:rsid w:val="00E32ADC"/>
    <w:rsid w:val="00E33EF0"/>
    <w:rsid w:val="00E37DFD"/>
    <w:rsid w:val="00E401D7"/>
    <w:rsid w:val="00E40294"/>
    <w:rsid w:val="00E40A97"/>
    <w:rsid w:val="00E41FA5"/>
    <w:rsid w:val="00E42A06"/>
    <w:rsid w:val="00E4321E"/>
    <w:rsid w:val="00E448D9"/>
    <w:rsid w:val="00E449AF"/>
    <w:rsid w:val="00E51612"/>
    <w:rsid w:val="00E51C8C"/>
    <w:rsid w:val="00E52138"/>
    <w:rsid w:val="00E6035E"/>
    <w:rsid w:val="00E60499"/>
    <w:rsid w:val="00E60EB2"/>
    <w:rsid w:val="00E610B1"/>
    <w:rsid w:val="00E61563"/>
    <w:rsid w:val="00E630A6"/>
    <w:rsid w:val="00E631E5"/>
    <w:rsid w:val="00E64718"/>
    <w:rsid w:val="00E655F5"/>
    <w:rsid w:val="00E65A20"/>
    <w:rsid w:val="00E66467"/>
    <w:rsid w:val="00E7001D"/>
    <w:rsid w:val="00E70A9D"/>
    <w:rsid w:val="00E70C3A"/>
    <w:rsid w:val="00E71372"/>
    <w:rsid w:val="00E719BC"/>
    <w:rsid w:val="00E71D09"/>
    <w:rsid w:val="00E72D42"/>
    <w:rsid w:val="00E72E91"/>
    <w:rsid w:val="00E7324E"/>
    <w:rsid w:val="00E73580"/>
    <w:rsid w:val="00E73CD0"/>
    <w:rsid w:val="00E752AB"/>
    <w:rsid w:val="00E75CD6"/>
    <w:rsid w:val="00E764C3"/>
    <w:rsid w:val="00E7731D"/>
    <w:rsid w:val="00E77653"/>
    <w:rsid w:val="00E80457"/>
    <w:rsid w:val="00E8063F"/>
    <w:rsid w:val="00E80ADD"/>
    <w:rsid w:val="00E84378"/>
    <w:rsid w:val="00E850AB"/>
    <w:rsid w:val="00E853B9"/>
    <w:rsid w:val="00E863BA"/>
    <w:rsid w:val="00E87C38"/>
    <w:rsid w:val="00E87EC6"/>
    <w:rsid w:val="00E90828"/>
    <w:rsid w:val="00E92157"/>
    <w:rsid w:val="00E927BC"/>
    <w:rsid w:val="00E94F51"/>
    <w:rsid w:val="00E96DBF"/>
    <w:rsid w:val="00E9733F"/>
    <w:rsid w:val="00EA0413"/>
    <w:rsid w:val="00EA064E"/>
    <w:rsid w:val="00EA1757"/>
    <w:rsid w:val="00EA2355"/>
    <w:rsid w:val="00EA44EF"/>
    <w:rsid w:val="00EA5B73"/>
    <w:rsid w:val="00EA7AAB"/>
    <w:rsid w:val="00EB0518"/>
    <w:rsid w:val="00EB128B"/>
    <w:rsid w:val="00EB24B5"/>
    <w:rsid w:val="00EB42F7"/>
    <w:rsid w:val="00EB464D"/>
    <w:rsid w:val="00EB4AC2"/>
    <w:rsid w:val="00EB668A"/>
    <w:rsid w:val="00EB7EB3"/>
    <w:rsid w:val="00EC07FE"/>
    <w:rsid w:val="00EC1CF0"/>
    <w:rsid w:val="00EC31A2"/>
    <w:rsid w:val="00EC63EA"/>
    <w:rsid w:val="00EC6A7F"/>
    <w:rsid w:val="00EC7C60"/>
    <w:rsid w:val="00EC7E39"/>
    <w:rsid w:val="00ED0275"/>
    <w:rsid w:val="00ED09A9"/>
    <w:rsid w:val="00ED0A9D"/>
    <w:rsid w:val="00ED0B26"/>
    <w:rsid w:val="00ED2109"/>
    <w:rsid w:val="00ED3833"/>
    <w:rsid w:val="00ED3CC8"/>
    <w:rsid w:val="00ED44CD"/>
    <w:rsid w:val="00ED53E4"/>
    <w:rsid w:val="00EE10ED"/>
    <w:rsid w:val="00EE165E"/>
    <w:rsid w:val="00EE4FAF"/>
    <w:rsid w:val="00EE57E1"/>
    <w:rsid w:val="00EE6626"/>
    <w:rsid w:val="00EE75A8"/>
    <w:rsid w:val="00EE781A"/>
    <w:rsid w:val="00EF010E"/>
    <w:rsid w:val="00EF052E"/>
    <w:rsid w:val="00EF0987"/>
    <w:rsid w:val="00EF10D7"/>
    <w:rsid w:val="00EF1994"/>
    <w:rsid w:val="00EF2FC2"/>
    <w:rsid w:val="00EF4458"/>
    <w:rsid w:val="00EF4E2A"/>
    <w:rsid w:val="00EF4F91"/>
    <w:rsid w:val="00EF63AC"/>
    <w:rsid w:val="00EF6F39"/>
    <w:rsid w:val="00EF6F54"/>
    <w:rsid w:val="00EF789E"/>
    <w:rsid w:val="00F0139C"/>
    <w:rsid w:val="00F020D6"/>
    <w:rsid w:val="00F034D7"/>
    <w:rsid w:val="00F0598E"/>
    <w:rsid w:val="00F059F1"/>
    <w:rsid w:val="00F062EB"/>
    <w:rsid w:val="00F06B2B"/>
    <w:rsid w:val="00F06CC5"/>
    <w:rsid w:val="00F06F52"/>
    <w:rsid w:val="00F07188"/>
    <w:rsid w:val="00F0762B"/>
    <w:rsid w:val="00F07865"/>
    <w:rsid w:val="00F103BF"/>
    <w:rsid w:val="00F10402"/>
    <w:rsid w:val="00F10432"/>
    <w:rsid w:val="00F1355E"/>
    <w:rsid w:val="00F1515A"/>
    <w:rsid w:val="00F154C9"/>
    <w:rsid w:val="00F172BF"/>
    <w:rsid w:val="00F201C0"/>
    <w:rsid w:val="00F201E3"/>
    <w:rsid w:val="00F206E6"/>
    <w:rsid w:val="00F2101D"/>
    <w:rsid w:val="00F219F4"/>
    <w:rsid w:val="00F233B4"/>
    <w:rsid w:val="00F244F8"/>
    <w:rsid w:val="00F2484F"/>
    <w:rsid w:val="00F24900"/>
    <w:rsid w:val="00F27498"/>
    <w:rsid w:val="00F27E97"/>
    <w:rsid w:val="00F30130"/>
    <w:rsid w:val="00F30878"/>
    <w:rsid w:val="00F30FA3"/>
    <w:rsid w:val="00F31EF1"/>
    <w:rsid w:val="00F33257"/>
    <w:rsid w:val="00F3341A"/>
    <w:rsid w:val="00F34ABD"/>
    <w:rsid w:val="00F34D12"/>
    <w:rsid w:val="00F3544A"/>
    <w:rsid w:val="00F35490"/>
    <w:rsid w:val="00F35698"/>
    <w:rsid w:val="00F35E1D"/>
    <w:rsid w:val="00F35F7D"/>
    <w:rsid w:val="00F40FB3"/>
    <w:rsid w:val="00F410C2"/>
    <w:rsid w:val="00F4122D"/>
    <w:rsid w:val="00F42104"/>
    <w:rsid w:val="00F423EE"/>
    <w:rsid w:val="00F42EF3"/>
    <w:rsid w:val="00F43B1F"/>
    <w:rsid w:val="00F45C43"/>
    <w:rsid w:val="00F51D5F"/>
    <w:rsid w:val="00F5374D"/>
    <w:rsid w:val="00F53E81"/>
    <w:rsid w:val="00F53F51"/>
    <w:rsid w:val="00F54080"/>
    <w:rsid w:val="00F54CA4"/>
    <w:rsid w:val="00F54DD2"/>
    <w:rsid w:val="00F54FDD"/>
    <w:rsid w:val="00F55644"/>
    <w:rsid w:val="00F557A2"/>
    <w:rsid w:val="00F6011A"/>
    <w:rsid w:val="00F60CC1"/>
    <w:rsid w:val="00F617B4"/>
    <w:rsid w:val="00F6270A"/>
    <w:rsid w:val="00F628E4"/>
    <w:rsid w:val="00F62939"/>
    <w:rsid w:val="00F629B6"/>
    <w:rsid w:val="00F62EF4"/>
    <w:rsid w:val="00F6777E"/>
    <w:rsid w:val="00F70998"/>
    <w:rsid w:val="00F72B06"/>
    <w:rsid w:val="00F72DB3"/>
    <w:rsid w:val="00F735F5"/>
    <w:rsid w:val="00F73616"/>
    <w:rsid w:val="00F73C96"/>
    <w:rsid w:val="00F74066"/>
    <w:rsid w:val="00F745DD"/>
    <w:rsid w:val="00F75527"/>
    <w:rsid w:val="00F761A1"/>
    <w:rsid w:val="00F762F6"/>
    <w:rsid w:val="00F76385"/>
    <w:rsid w:val="00F76D7C"/>
    <w:rsid w:val="00F77744"/>
    <w:rsid w:val="00F77D5C"/>
    <w:rsid w:val="00F81288"/>
    <w:rsid w:val="00F82F82"/>
    <w:rsid w:val="00F83195"/>
    <w:rsid w:val="00F84B99"/>
    <w:rsid w:val="00F86957"/>
    <w:rsid w:val="00F876C4"/>
    <w:rsid w:val="00F9007F"/>
    <w:rsid w:val="00F90A9D"/>
    <w:rsid w:val="00F910F8"/>
    <w:rsid w:val="00F9230F"/>
    <w:rsid w:val="00F92F63"/>
    <w:rsid w:val="00F946F0"/>
    <w:rsid w:val="00F951E0"/>
    <w:rsid w:val="00F963E9"/>
    <w:rsid w:val="00FA0CC9"/>
    <w:rsid w:val="00FA24DB"/>
    <w:rsid w:val="00FA30A7"/>
    <w:rsid w:val="00FA3AF3"/>
    <w:rsid w:val="00FA6788"/>
    <w:rsid w:val="00FA6DF8"/>
    <w:rsid w:val="00FA7FA6"/>
    <w:rsid w:val="00FB02B2"/>
    <w:rsid w:val="00FB0D4E"/>
    <w:rsid w:val="00FB23D1"/>
    <w:rsid w:val="00FB36AA"/>
    <w:rsid w:val="00FB3971"/>
    <w:rsid w:val="00FB4DE7"/>
    <w:rsid w:val="00FB58F0"/>
    <w:rsid w:val="00FB5928"/>
    <w:rsid w:val="00FB67F5"/>
    <w:rsid w:val="00FB6A1E"/>
    <w:rsid w:val="00FB7B5E"/>
    <w:rsid w:val="00FC02D8"/>
    <w:rsid w:val="00FC1337"/>
    <w:rsid w:val="00FC274A"/>
    <w:rsid w:val="00FC561E"/>
    <w:rsid w:val="00FC5C0E"/>
    <w:rsid w:val="00FC68E1"/>
    <w:rsid w:val="00FC6E59"/>
    <w:rsid w:val="00FC73F9"/>
    <w:rsid w:val="00FC7CA6"/>
    <w:rsid w:val="00FD0F29"/>
    <w:rsid w:val="00FD0F73"/>
    <w:rsid w:val="00FD101C"/>
    <w:rsid w:val="00FD1190"/>
    <w:rsid w:val="00FD2B14"/>
    <w:rsid w:val="00FD447F"/>
    <w:rsid w:val="00FD56B5"/>
    <w:rsid w:val="00FD61A3"/>
    <w:rsid w:val="00FD6915"/>
    <w:rsid w:val="00FD6C1E"/>
    <w:rsid w:val="00FE0A31"/>
    <w:rsid w:val="00FE157B"/>
    <w:rsid w:val="00FE228E"/>
    <w:rsid w:val="00FE28D9"/>
    <w:rsid w:val="00FE2CA7"/>
    <w:rsid w:val="00FE34F3"/>
    <w:rsid w:val="00FE6E6B"/>
    <w:rsid w:val="00FE705D"/>
    <w:rsid w:val="00FE7D9D"/>
    <w:rsid w:val="00FE7DE2"/>
    <w:rsid w:val="00FE7E88"/>
    <w:rsid w:val="00FF035A"/>
    <w:rsid w:val="00FF08C5"/>
    <w:rsid w:val="00FF09FD"/>
    <w:rsid w:val="00FF1359"/>
    <w:rsid w:val="00FF1B09"/>
    <w:rsid w:val="00FF2470"/>
    <w:rsid w:val="00FF3B0D"/>
    <w:rsid w:val="00FF3B1A"/>
    <w:rsid w:val="00FF3CD8"/>
    <w:rsid w:val="00FF52F1"/>
    <w:rsid w:val="00FF72FA"/>
    <w:rsid w:val="08209A29"/>
    <w:rsid w:val="0BB106FF"/>
    <w:rsid w:val="0FA9B9AD"/>
    <w:rsid w:val="10606445"/>
    <w:rsid w:val="16900BAF"/>
    <w:rsid w:val="1C618A30"/>
    <w:rsid w:val="1D6AE8B0"/>
    <w:rsid w:val="1D6B776A"/>
    <w:rsid w:val="1F06B911"/>
    <w:rsid w:val="2C90D9AA"/>
    <w:rsid w:val="3563DBA6"/>
    <w:rsid w:val="3E8ABC92"/>
    <w:rsid w:val="47F8C728"/>
    <w:rsid w:val="55E5A4D3"/>
    <w:rsid w:val="5C046780"/>
    <w:rsid w:val="72ECECF1"/>
    <w:rsid w:val="7A75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7B4472"/>
  <w15:docId w15:val="{E6AC9EC9-A00E-41D4-BE61-F2A8CC18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0828"/>
    <w:pPr>
      <w:jc w:val="both"/>
    </w:pPr>
    <w:rPr>
      <w:rFonts w:ascii="CGP" w:hAnsi="CGP"/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qFormat/>
    <w:rsid w:val="00C249BC"/>
    <w:pPr>
      <w:pageBreakBefore/>
      <w:numPr>
        <w:numId w:val="2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120"/>
      <w:ind w:left="0" w:firstLine="0"/>
      <w:outlineLvl w:val="0"/>
    </w:pPr>
    <w:rPr>
      <w:rFonts w:ascii="Arial" w:hAnsi="Arial" w:cs="Arial"/>
      <w:b/>
      <w:bCs/>
      <w:caps/>
      <w:w w:val="105"/>
      <w:sz w:val="26"/>
      <w:szCs w:val="26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3B41AA"/>
    <w:pPr>
      <w:widowControl w:val="0"/>
      <w:numPr>
        <w:numId w:val="26"/>
      </w:numPr>
      <w:pBdr>
        <w:top w:val="single" w:sz="4" w:space="1" w:color="FF6600"/>
        <w:bottom w:val="single" w:sz="4" w:space="1" w:color="FF6600"/>
      </w:pBdr>
      <w:spacing w:before="240" w:after="60"/>
      <w:outlineLvl w:val="1"/>
    </w:pPr>
    <w:rPr>
      <w:b/>
      <w:bCs/>
      <w:kern w:val="32"/>
      <w:lang w:eastAsia="x-none"/>
    </w:rPr>
  </w:style>
  <w:style w:type="paragraph" w:styleId="Titre3">
    <w:name w:val="heading 3"/>
    <w:basedOn w:val="Normal"/>
    <w:next w:val="Normal"/>
    <w:link w:val="Titre3Car"/>
    <w:autoRedefine/>
    <w:qFormat/>
    <w:rsid w:val="00340C6E"/>
    <w:pPr>
      <w:widowControl w:val="0"/>
      <w:spacing w:before="240" w:after="60"/>
      <w:outlineLvl w:val="2"/>
    </w:pPr>
    <w:rPr>
      <w:b/>
      <w:bCs/>
      <w:u w:val="single" w:color="F79646"/>
      <w:lang w:val="x-none" w:eastAsia="en-US"/>
    </w:rPr>
  </w:style>
  <w:style w:type="paragraph" w:styleId="Titre40">
    <w:name w:val="heading 4"/>
    <w:basedOn w:val="Normal"/>
    <w:next w:val="Normal"/>
    <w:link w:val="Titre4Car"/>
    <w:autoRedefine/>
    <w:qFormat/>
    <w:rsid w:val="007A061F"/>
    <w:pPr>
      <w:keepNext/>
      <w:spacing w:before="240" w:after="60"/>
      <w:outlineLvl w:val="3"/>
    </w:pPr>
    <w:rPr>
      <w:b/>
      <w:bCs/>
      <w:szCs w:val="28"/>
      <w:u w:val="single"/>
      <w:lang w:val="x-none" w:eastAsia="x-none"/>
    </w:rPr>
  </w:style>
  <w:style w:type="paragraph" w:styleId="Titre5">
    <w:name w:val="heading 5"/>
    <w:aliases w:val="Titre51,t5,Roman list,1-1-1-1-,H5,(Alt+5),h5,Titre niveau 5,Titre5,heading 5,Second Subheading,Heading 51,(Shift Ctrl 5),Contrat 5,Block Label,Sous-titre 2,Para5,Appendix A to X,Heading 5   Appendix A to X,5 sub-bullet,sb,Schedule A to X,T5,Bloc"/>
    <w:basedOn w:val="Normal"/>
    <w:next w:val="Normal"/>
    <w:qFormat/>
    <w:rsid w:val="00D2521B"/>
    <w:pPr>
      <w:keepNext/>
      <w:widowControl w:val="0"/>
      <w:suppressAutoHyphens/>
      <w:spacing w:before="120"/>
      <w:outlineLvl w:val="4"/>
    </w:pPr>
    <w:rPr>
      <w:b/>
      <w:szCs w:val="20"/>
      <w:lang w:eastAsia="ar-SA"/>
    </w:rPr>
  </w:style>
  <w:style w:type="paragraph" w:styleId="Titre6">
    <w:name w:val="heading 6"/>
    <w:aliases w:val="Annexe1,Bullet list,H6,Heading 6,Legal Level 1.,DO NOT USE_h6,L1 Heading 6,Appendix 2,Ref Heading 3,rh3,Ref Heading 31,rh31,H61,h6,Third Subheading,Cadre en tête,Annexe 1,Annexe 11,Annexe 12,Annexe 13,Annexe 14,Annexe 15,Annexe 16,Annexe 17,Anne"/>
    <w:basedOn w:val="Normal"/>
    <w:next w:val="Normal"/>
    <w:qFormat/>
    <w:rsid w:val="00DA1656"/>
    <w:pPr>
      <w:keepNext/>
      <w:widowControl w:val="0"/>
      <w:suppressAutoHyphens/>
      <w:outlineLvl w:val="5"/>
    </w:pPr>
    <w:rPr>
      <w:rFonts w:ascii="Univers" w:hAnsi="Univers"/>
      <w:szCs w:val="20"/>
      <w:lang w:eastAsia="ar-SA"/>
    </w:rPr>
  </w:style>
  <w:style w:type="paragraph" w:styleId="Titre7">
    <w:name w:val="heading 7"/>
    <w:aliases w:val="Annexe2,figure caption,letter list,lettered list,Heading 7,Head7,H7,Legal Level 1.1.,L1 Heading 7,Annexe 2,Annexe 21,Annexe 22,Annexe 23,Annexe 24,Annexe 25,Annexe 26,Annexe 27,Sous-titre 4,h7,Do Not Use3,T7,7,PA Appendix Major,Chapitre de table"/>
    <w:basedOn w:val="Normal"/>
    <w:next w:val="Normal"/>
    <w:link w:val="Titre7Car"/>
    <w:qFormat/>
    <w:rsid w:val="00DA1656"/>
    <w:pPr>
      <w:keepNext/>
      <w:widowControl w:val="0"/>
      <w:suppressAutoHyphens/>
      <w:outlineLvl w:val="6"/>
    </w:pPr>
    <w:rPr>
      <w:rFonts w:ascii="Univers" w:hAnsi="Univers"/>
      <w:i/>
      <w:szCs w:val="20"/>
      <w:u w:val="single"/>
      <w:lang w:val="x-none" w:eastAsia="ar-SA"/>
    </w:rPr>
  </w:style>
  <w:style w:type="paragraph" w:styleId="Titre8">
    <w:name w:val="heading 8"/>
    <w:aliases w:val="Annexe3,Tableau,table caption,Heading 8,Head8,Legal Level 1.1.1.,L1 Heading 8,Annexe 3,Annexe 31,Annexe 32,Annexe 33,Annexe 34,Annexe 35,Annexe 36,Annexe 37,Sous-titre 5,h8,Do Not Use2,T8,heading 8, action,action,8,action1,action2,action11,actio"/>
    <w:basedOn w:val="Normal"/>
    <w:next w:val="Normal"/>
    <w:qFormat/>
    <w:rsid w:val="00DA1656"/>
    <w:pPr>
      <w:keepNext/>
      <w:widowControl w:val="0"/>
      <w:suppressAutoHyphens/>
      <w:outlineLvl w:val="7"/>
    </w:pPr>
    <w:rPr>
      <w:rFonts w:ascii="Univers" w:hAnsi="Univers"/>
      <w:szCs w:val="20"/>
      <w:u w:val="single"/>
      <w:lang w:eastAsia="ar-SA"/>
    </w:rPr>
  </w:style>
  <w:style w:type="paragraph" w:styleId="Titre9">
    <w:name w:val="heading 9"/>
    <w:aliases w:val="Titre 10,Annexe4,Heading 9,Legal Level 1.1.1.1.,L1 Heading 9,Total jours,Annexe 4,Annexe 41,Annexe 42,Annexe 43,Annexe 44,Annexe 45,Annexe 46,Annexe 47,Heading 10,h9,RFP Reference,App Heading,Do Not Use1,T9,progress, progress,ft,Titre22,App1,9"/>
    <w:basedOn w:val="Normal"/>
    <w:next w:val="Normal"/>
    <w:qFormat/>
    <w:rsid w:val="00DA1656"/>
    <w:pPr>
      <w:keepNext/>
      <w:widowControl w:val="0"/>
      <w:suppressAutoHyphens/>
      <w:outlineLvl w:val="8"/>
    </w:pPr>
    <w:rPr>
      <w:rFonts w:ascii="Arial" w:hAnsi="Arial"/>
      <w:b/>
      <w:i/>
      <w:szCs w:val="2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812F4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12F4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812F46"/>
  </w:style>
  <w:style w:type="character" w:customStyle="1" w:styleId="WW8Num2z0">
    <w:name w:val="WW8Num2z0"/>
    <w:rsid w:val="00DA1656"/>
    <w:rPr>
      <w:rFonts w:ascii="Wingdings" w:hAnsi="Wingdings"/>
    </w:rPr>
  </w:style>
  <w:style w:type="character" w:customStyle="1" w:styleId="WW8Num3z0">
    <w:name w:val="WW8Num3z0"/>
    <w:rsid w:val="00DA1656"/>
    <w:rPr>
      <w:rFonts w:ascii="Wingdings" w:hAnsi="Wingdings"/>
    </w:rPr>
  </w:style>
  <w:style w:type="character" w:customStyle="1" w:styleId="WW8Num4z0">
    <w:name w:val="WW8Num4z0"/>
    <w:rsid w:val="00DA1656"/>
    <w:rPr>
      <w:rFonts w:ascii="Wingdings" w:hAnsi="Wingdings"/>
    </w:rPr>
  </w:style>
  <w:style w:type="character" w:customStyle="1" w:styleId="WW8Num5z0">
    <w:name w:val="WW8Num5z0"/>
    <w:rsid w:val="00DA1656"/>
    <w:rPr>
      <w:rFonts w:ascii="Wingdings" w:hAnsi="Wingdings"/>
    </w:rPr>
  </w:style>
  <w:style w:type="character" w:customStyle="1" w:styleId="WW8Num6z0">
    <w:name w:val="WW8Num6z0"/>
    <w:rsid w:val="00DA1656"/>
    <w:rPr>
      <w:rFonts w:ascii="Wingdings" w:hAnsi="Wingdings"/>
    </w:rPr>
  </w:style>
  <w:style w:type="character" w:customStyle="1" w:styleId="WW8Num7z0">
    <w:name w:val="WW8Num7z0"/>
    <w:rsid w:val="00DA1656"/>
    <w:rPr>
      <w:rFonts w:ascii="Wingdings" w:hAnsi="Wingdings"/>
    </w:rPr>
  </w:style>
  <w:style w:type="character" w:customStyle="1" w:styleId="WW8Num8z0">
    <w:name w:val="WW8Num8z0"/>
    <w:rsid w:val="00DA1656"/>
    <w:rPr>
      <w:rFonts w:ascii="Wingdings" w:hAnsi="Wingdings"/>
    </w:rPr>
  </w:style>
  <w:style w:type="character" w:customStyle="1" w:styleId="WW8Num9z0">
    <w:name w:val="WW8Num9z0"/>
    <w:rsid w:val="00DA1656"/>
    <w:rPr>
      <w:rFonts w:ascii="Wingdings" w:hAnsi="Wingdings"/>
    </w:rPr>
  </w:style>
  <w:style w:type="character" w:customStyle="1" w:styleId="WW8Num10z0">
    <w:name w:val="WW8Num10z0"/>
    <w:rsid w:val="00DA1656"/>
    <w:rPr>
      <w:rFonts w:ascii="Wingdings" w:hAnsi="Wingdings"/>
    </w:rPr>
  </w:style>
  <w:style w:type="character" w:customStyle="1" w:styleId="WW8Num11z0">
    <w:name w:val="WW8Num11z0"/>
    <w:rsid w:val="00DA1656"/>
    <w:rPr>
      <w:rFonts w:ascii="Wingdings" w:hAnsi="Wingdings"/>
    </w:rPr>
  </w:style>
  <w:style w:type="character" w:customStyle="1" w:styleId="WW8Num13z0">
    <w:name w:val="WW8Num13z0"/>
    <w:rsid w:val="00DA1656"/>
    <w:rPr>
      <w:rFonts w:ascii="Wingdings" w:hAnsi="Wingdings"/>
    </w:rPr>
  </w:style>
  <w:style w:type="character" w:customStyle="1" w:styleId="WW8Num14z0">
    <w:name w:val="WW8Num14z0"/>
    <w:rsid w:val="00DA1656"/>
    <w:rPr>
      <w:rFonts w:ascii="Wingdings" w:hAnsi="Wingdings"/>
    </w:rPr>
  </w:style>
  <w:style w:type="character" w:customStyle="1" w:styleId="WW8Num15z0">
    <w:name w:val="WW8Num15z0"/>
    <w:rsid w:val="00DA1656"/>
    <w:rPr>
      <w:rFonts w:ascii="Symbol" w:hAnsi="Symbol"/>
    </w:rPr>
  </w:style>
  <w:style w:type="character" w:customStyle="1" w:styleId="WW8Num15z1">
    <w:name w:val="WW8Num15z1"/>
    <w:rsid w:val="00DA1656"/>
    <w:rPr>
      <w:rFonts w:ascii="Courier New" w:hAnsi="Courier New"/>
    </w:rPr>
  </w:style>
  <w:style w:type="character" w:customStyle="1" w:styleId="WW8Num15z2">
    <w:name w:val="WW8Num15z2"/>
    <w:rsid w:val="00DA1656"/>
    <w:rPr>
      <w:rFonts w:ascii="Wingdings" w:hAnsi="Wingdings"/>
    </w:rPr>
  </w:style>
  <w:style w:type="character" w:customStyle="1" w:styleId="WW8Num16z0">
    <w:name w:val="WW8Num16z0"/>
    <w:rsid w:val="00DA1656"/>
    <w:rPr>
      <w:rFonts w:ascii="Wingdings" w:hAnsi="Wingdings"/>
    </w:rPr>
  </w:style>
  <w:style w:type="character" w:customStyle="1" w:styleId="WW8Num17z0">
    <w:name w:val="WW8Num17z0"/>
    <w:rsid w:val="00DA1656"/>
    <w:rPr>
      <w:rFonts w:ascii="Wingdings" w:hAnsi="Wingdings"/>
    </w:rPr>
  </w:style>
  <w:style w:type="character" w:customStyle="1" w:styleId="WW8Num18z0">
    <w:name w:val="WW8Num18z0"/>
    <w:rsid w:val="00DA1656"/>
    <w:rPr>
      <w:rFonts w:ascii="Wingdings" w:hAnsi="Wingdings"/>
    </w:rPr>
  </w:style>
  <w:style w:type="character" w:customStyle="1" w:styleId="WW8Num19z0">
    <w:name w:val="WW8Num19z0"/>
    <w:rsid w:val="00DA1656"/>
    <w:rPr>
      <w:rFonts w:ascii="Wingdings" w:hAnsi="Wingdings"/>
    </w:rPr>
  </w:style>
  <w:style w:type="character" w:customStyle="1" w:styleId="WW8Num20z0">
    <w:name w:val="WW8Num20z0"/>
    <w:rsid w:val="00DA1656"/>
    <w:rPr>
      <w:rFonts w:ascii="Wingdings" w:hAnsi="Wingdings"/>
    </w:rPr>
  </w:style>
  <w:style w:type="character" w:customStyle="1" w:styleId="WW8Num21z0">
    <w:name w:val="WW8Num21z0"/>
    <w:rsid w:val="00DA1656"/>
    <w:rPr>
      <w:rFonts w:ascii="Wingdings" w:hAnsi="Wingdings"/>
    </w:rPr>
  </w:style>
  <w:style w:type="character" w:customStyle="1" w:styleId="WW8Num22z0">
    <w:name w:val="WW8Num22z0"/>
    <w:rsid w:val="00DA1656"/>
    <w:rPr>
      <w:rFonts w:ascii="Wingdings" w:hAnsi="Wingdings"/>
    </w:rPr>
  </w:style>
  <w:style w:type="character" w:customStyle="1" w:styleId="WW8Num22z1">
    <w:name w:val="WW8Num22z1"/>
    <w:rsid w:val="00DA1656"/>
    <w:rPr>
      <w:rFonts w:ascii="Courier New" w:hAnsi="Courier New"/>
    </w:rPr>
  </w:style>
  <w:style w:type="character" w:customStyle="1" w:styleId="WW8Num22z3">
    <w:name w:val="WW8Num22z3"/>
    <w:rsid w:val="00DA1656"/>
    <w:rPr>
      <w:rFonts w:ascii="Symbol" w:hAnsi="Symbol"/>
    </w:rPr>
  </w:style>
  <w:style w:type="character" w:customStyle="1" w:styleId="WW8Num23z0">
    <w:name w:val="WW8Num23z0"/>
    <w:rsid w:val="00DA1656"/>
    <w:rPr>
      <w:rFonts w:ascii="Wingdings" w:hAnsi="Wingdings"/>
    </w:rPr>
  </w:style>
  <w:style w:type="character" w:customStyle="1" w:styleId="WW8Num24z0">
    <w:name w:val="WW8Num24z0"/>
    <w:rsid w:val="00DA1656"/>
    <w:rPr>
      <w:rFonts w:ascii="Wingdings" w:hAnsi="Wingdings"/>
    </w:rPr>
  </w:style>
  <w:style w:type="character" w:customStyle="1" w:styleId="WW8Num25z0">
    <w:name w:val="WW8Num25z0"/>
    <w:rsid w:val="00DA1656"/>
    <w:rPr>
      <w:u w:val="none"/>
    </w:rPr>
  </w:style>
  <w:style w:type="character" w:customStyle="1" w:styleId="WW8Num26z0">
    <w:name w:val="WW8Num26z0"/>
    <w:rsid w:val="00DA1656"/>
    <w:rPr>
      <w:rFonts w:ascii="Wingdings" w:hAnsi="Wingdings"/>
    </w:rPr>
  </w:style>
  <w:style w:type="character" w:customStyle="1" w:styleId="WW8Num27z0">
    <w:name w:val="WW8Num27z0"/>
    <w:rsid w:val="00DA1656"/>
    <w:rPr>
      <w:rFonts w:ascii="Wingdings" w:hAnsi="Wingdings"/>
    </w:rPr>
  </w:style>
  <w:style w:type="character" w:customStyle="1" w:styleId="WW8Num28z0">
    <w:name w:val="WW8Num28z0"/>
    <w:rsid w:val="00DA1656"/>
    <w:rPr>
      <w:rFonts w:ascii="Wingdings" w:hAnsi="Wingdings"/>
    </w:rPr>
  </w:style>
  <w:style w:type="character" w:customStyle="1" w:styleId="WW8Num29z0">
    <w:name w:val="WW8Num29z0"/>
    <w:rsid w:val="00DA1656"/>
    <w:rPr>
      <w:rFonts w:ascii="Wingdings" w:hAnsi="Wingdings"/>
    </w:rPr>
  </w:style>
  <w:style w:type="character" w:customStyle="1" w:styleId="WW8Num30z0">
    <w:name w:val="WW8Num30z0"/>
    <w:rsid w:val="00DA1656"/>
    <w:rPr>
      <w:rFonts w:ascii="Wingdings" w:hAnsi="Wingdings"/>
    </w:rPr>
  </w:style>
  <w:style w:type="character" w:customStyle="1" w:styleId="WW8Num31z0">
    <w:name w:val="WW8Num31z0"/>
    <w:rsid w:val="00DA1656"/>
    <w:rPr>
      <w:rFonts w:ascii="Wingdings" w:hAnsi="Wingdings"/>
    </w:rPr>
  </w:style>
  <w:style w:type="character" w:customStyle="1" w:styleId="WW8Num33z0">
    <w:name w:val="WW8Num33z0"/>
    <w:rsid w:val="00DA1656"/>
    <w:rPr>
      <w:rFonts w:ascii="Wingdings" w:hAnsi="Wingdings"/>
    </w:rPr>
  </w:style>
  <w:style w:type="character" w:customStyle="1" w:styleId="WW8Num34z0">
    <w:name w:val="WW8Num34z0"/>
    <w:rsid w:val="00DA1656"/>
    <w:rPr>
      <w:rFonts w:ascii="Symbol" w:hAnsi="Symbol"/>
    </w:rPr>
  </w:style>
  <w:style w:type="character" w:customStyle="1" w:styleId="WW8Num35z0">
    <w:name w:val="WW8Num35z0"/>
    <w:rsid w:val="00DA1656"/>
    <w:rPr>
      <w:rFonts w:ascii="Wingdings" w:hAnsi="Wingdings"/>
    </w:rPr>
  </w:style>
  <w:style w:type="character" w:customStyle="1" w:styleId="WW8Num38z0">
    <w:name w:val="WW8Num38z0"/>
    <w:rsid w:val="00DA1656"/>
    <w:rPr>
      <w:rFonts w:ascii="Wingdings" w:hAnsi="Wingdings"/>
    </w:rPr>
  </w:style>
  <w:style w:type="character" w:customStyle="1" w:styleId="WW8Num39z0">
    <w:name w:val="WW8Num39z0"/>
    <w:rsid w:val="00DA1656"/>
    <w:rPr>
      <w:rFonts w:ascii="Wingdings" w:hAnsi="Wingdings"/>
    </w:rPr>
  </w:style>
  <w:style w:type="character" w:customStyle="1" w:styleId="WW8Num40z0">
    <w:name w:val="WW8Num40z0"/>
    <w:rsid w:val="00DA1656"/>
    <w:rPr>
      <w:rFonts w:ascii="Wingdings" w:hAnsi="Wingdings"/>
    </w:rPr>
  </w:style>
  <w:style w:type="character" w:customStyle="1" w:styleId="WW8Num42z0">
    <w:name w:val="WW8Num42z0"/>
    <w:rsid w:val="00DA1656"/>
    <w:rPr>
      <w:rFonts w:ascii="Wingdings" w:hAnsi="Wingdings"/>
    </w:rPr>
  </w:style>
  <w:style w:type="character" w:customStyle="1" w:styleId="WW8Num43z0">
    <w:name w:val="WW8Num43z0"/>
    <w:rsid w:val="00DA1656"/>
    <w:rPr>
      <w:rFonts w:ascii="Wingdings" w:hAnsi="Wingdings"/>
    </w:rPr>
  </w:style>
  <w:style w:type="character" w:customStyle="1" w:styleId="WW8Num44z0">
    <w:name w:val="WW8Num44z0"/>
    <w:rsid w:val="00DA1656"/>
    <w:rPr>
      <w:rFonts w:ascii="Wingdings" w:hAnsi="Wingdings"/>
    </w:rPr>
  </w:style>
  <w:style w:type="character" w:customStyle="1" w:styleId="WW8Num45z0">
    <w:name w:val="WW8Num45z0"/>
    <w:rsid w:val="00DA1656"/>
    <w:rPr>
      <w:rFonts w:ascii="Symbol" w:hAnsi="Symbol"/>
      <w:color w:val="auto"/>
    </w:rPr>
  </w:style>
  <w:style w:type="character" w:customStyle="1" w:styleId="WW8Num45z1">
    <w:name w:val="WW8Num45z1"/>
    <w:rsid w:val="00DA1656"/>
    <w:rPr>
      <w:rFonts w:ascii="Wingdings" w:hAnsi="Wingdings"/>
    </w:rPr>
  </w:style>
  <w:style w:type="character" w:customStyle="1" w:styleId="WW8Num45z3">
    <w:name w:val="WW8Num45z3"/>
    <w:rsid w:val="00DA1656"/>
    <w:rPr>
      <w:rFonts w:ascii="Symbol" w:hAnsi="Symbol"/>
    </w:rPr>
  </w:style>
  <w:style w:type="character" w:customStyle="1" w:styleId="WW8Num45z4">
    <w:name w:val="WW8Num45z4"/>
    <w:rsid w:val="00DA1656"/>
    <w:rPr>
      <w:rFonts w:ascii="Courier New" w:hAnsi="Courier New"/>
    </w:rPr>
  </w:style>
  <w:style w:type="character" w:customStyle="1" w:styleId="WW8Num46z0">
    <w:name w:val="WW8Num46z0"/>
    <w:rsid w:val="00DA1656"/>
    <w:rPr>
      <w:rFonts w:ascii="Wingdings" w:hAnsi="Wingdings"/>
    </w:rPr>
  </w:style>
  <w:style w:type="character" w:customStyle="1" w:styleId="WW8Num47z0">
    <w:name w:val="WW8Num47z0"/>
    <w:rsid w:val="00DA1656"/>
    <w:rPr>
      <w:rFonts w:ascii="Wingdings" w:hAnsi="Wingdings"/>
    </w:rPr>
  </w:style>
  <w:style w:type="character" w:customStyle="1" w:styleId="WW8Num48z0">
    <w:name w:val="WW8Num48z0"/>
    <w:rsid w:val="00DA1656"/>
    <w:rPr>
      <w:rFonts w:ascii="Wingdings" w:hAnsi="Wingdings"/>
    </w:rPr>
  </w:style>
  <w:style w:type="character" w:customStyle="1" w:styleId="WW8Num49z0">
    <w:name w:val="WW8Num49z0"/>
    <w:rsid w:val="00DA1656"/>
    <w:rPr>
      <w:rFonts w:ascii="Wingdings" w:hAnsi="Wingdings"/>
    </w:rPr>
  </w:style>
  <w:style w:type="character" w:customStyle="1" w:styleId="WW8Num50z0">
    <w:name w:val="WW8Num50z0"/>
    <w:rsid w:val="00DA1656"/>
    <w:rPr>
      <w:rFonts w:ascii="Wingdings" w:hAnsi="Wingdings"/>
    </w:rPr>
  </w:style>
  <w:style w:type="character" w:customStyle="1" w:styleId="WW8Num51z0">
    <w:name w:val="WW8Num51z0"/>
    <w:rsid w:val="00DA1656"/>
    <w:rPr>
      <w:rFonts w:ascii="Wingdings" w:hAnsi="Wingdings"/>
    </w:rPr>
  </w:style>
  <w:style w:type="character" w:customStyle="1" w:styleId="WW8Num52z0">
    <w:name w:val="WW8Num52z0"/>
    <w:rsid w:val="00DA1656"/>
    <w:rPr>
      <w:rFonts w:ascii="Wingdings" w:hAnsi="Wingdings"/>
    </w:rPr>
  </w:style>
  <w:style w:type="character" w:customStyle="1" w:styleId="WW8Num53z0">
    <w:name w:val="WW8Num53z0"/>
    <w:rsid w:val="00DA1656"/>
    <w:rPr>
      <w:rFonts w:ascii="Wingdings" w:hAnsi="Wingdings"/>
    </w:rPr>
  </w:style>
  <w:style w:type="character" w:customStyle="1" w:styleId="WW8Num54z0">
    <w:name w:val="WW8Num54z0"/>
    <w:rsid w:val="00DA1656"/>
    <w:rPr>
      <w:rFonts w:ascii="Wingdings" w:hAnsi="Wingdings"/>
    </w:rPr>
  </w:style>
  <w:style w:type="character" w:customStyle="1" w:styleId="WW8Num55z0">
    <w:name w:val="WW8Num55z0"/>
    <w:rsid w:val="00DA1656"/>
    <w:rPr>
      <w:rFonts w:ascii="Wingdings" w:hAnsi="Wingdings"/>
    </w:rPr>
  </w:style>
  <w:style w:type="character" w:customStyle="1" w:styleId="WW8Num56z0">
    <w:name w:val="WW8Num56z0"/>
    <w:rsid w:val="00DA1656"/>
    <w:rPr>
      <w:rFonts w:ascii="Wingdings" w:hAnsi="Wingdings"/>
    </w:rPr>
  </w:style>
  <w:style w:type="character" w:customStyle="1" w:styleId="WW8Num57z0">
    <w:name w:val="WW8Num57z0"/>
    <w:rsid w:val="00DA1656"/>
    <w:rPr>
      <w:rFonts w:ascii="Wingdings" w:hAnsi="Wingdings"/>
    </w:rPr>
  </w:style>
  <w:style w:type="character" w:customStyle="1" w:styleId="WW8Num57z1">
    <w:name w:val="WW8Num57z1"/>
    <w:rsid w:val="00DA1656"/>
    <w:rPr>
      <w:rFonts w:ascii="Courier New" w:hAnsi="Courier New"/>
    </w:rPr>
  </w:style>
  <w:style w:type="character" w:customStyle="1" w:styleId="WW8Num57z3">
    <w:name w:val="WW8Num57z3"/>
    <w:rsid w:val="00DA1656"/>
    <w:rPr>
      <w:rFonts w:ascii="Symbol" w:hAnsi="Symbol"/>
    </w:rPr>
  </w:style>
  <w:style w:type="character" w:customStyle="1" w:styleId="WW8Num58z0">
    <w:name w:val="WW8Num58z0"/>
    <w:rsid w:val="00DA1656"/>
    <w:rPr>
      <w:rFonts w:ascii="Wingdings" w:hAnsi="Wingdings"/>
    </w:rPr>
  </w:style>
  <w:style w:type="character" w:customStyle="1" w:styleId="WW8Num59z0">
    <w:name w:val="WW8Num59z0"/>
    <w:rsid w:val="00DA1656"/>
    <w:rPr>
      <w:rFonts w:ascii="Wingdings" w:hAnsi="Wingdings"/>
    </w:rPr>
  </w:style>
  <w:style w:type="character" w:customStyle="1" w:styleId="WW8Num60z0">
    <w:name w:val="WW8Num60z0"/>
    <w:rsid w:val="00DA1656"/>
    <w:rPr>
      <w:rFonts w:ascii="Wingdings" w:hAnsi="Wingdings"/>
    </w:rPr>
  </w:style>
  <w:style w:type="character" w:customStyle="1" w:styleId="WW8Num62z0">
    <w:name w:val="WW8Num62z0"/>
    <w:rsid w:val="00DA1656"/>
    <w:rPr>
      <w:rFonts w:ascii="Wingdings" w:hAnsi="Wingdings"/>
    </w:rPr>
  </w:style>
  <w:style w:type="character" w:customStyle="1" w:styleId="WW8Num63z0">
    <w:name w:val="WW8Num63z0"/>
    <w:rsid w:val="00DA1656"/>
    <w:rPr>
      <w:rFonts w:ascii="Wingdings" w:hAnsi="Wingdings"/>
    </w:rPr>
  </w:style>
  <w:style w:type="character" w:customStyle="1" w:styleId="WW8Num65z0">
    <w:name w:val="WW8Num65z0"/>
    <w:rsid w:val="00DA1656"/>
    <w:rPr>
      <w:u w:val="none"/>
    </w:rPr>
  </w:style>
  <w:style w:type="character" w:customStyle="1" w:styleId="WW8Num67z0">
    <w:name w:val="WW8Num67z0"/>
    <w:rsid w:val="00DA1656"/>
    <w:rPr>
      <w:rFonts w:ascii="Wingdings" w:hAnsi="Wingdings"/>
    </w:rPr>
  </w:style>
  <w:style w:type="character" w:customStyle="1" w:styleId="WW8Num68z0">
    <w:name w:val="WW8Num68z0"/>
    <w:rsid w:val="00DA1656"/>
    <w:rPr>
      <w:rFonts w:ascii="Wingdings" w:hAnsi="Wingdings"/>
    </w:rPr>
  </w:style>
  <w:style w:type="character" w:customStyle="1" w:styleId="WW8Num69z0">
    <w:name w:val="WW8Num69z0"/>
    <w:rsid w:val="00DA1656"/>
    <w:rPr>
      <w:rFonts w:ascii="Wingdings" w:hAnsi="Wingdings"/>
    </w:rPr>
  </w:style>
  <w:style w:type="character" w:customStyle="1" w:styleId="WW8Num70z0">
    <w:name w:val="WW8Num70z0"/>
    <w:rsid w:val="00DA1656"/>
    <w:rPr>
      <w:rFonts w:ascii="Wingdings" w:hAnsi="Wingdings"/>
    </w:rPr>
  </w:style>
  <w:style w:type="character" w:customStyle="1" w:styleId="WW8Num71z0">
    <w:name w:val="WW8Num71z0"/>
    <w:rsid w:val="00DA1656"/>
    <w:rPr>
      <w:sz w:val="22"/>
      <w:u w:val="none"/>
    </w:rPr>
  </w:style>
  <w:style w:type="character" w:customStyle="1" w:styleId="WW8Num72z0">
    <w:name w:val="WW8Num72z0"/>
    <w:rsid w:val="00DA1656"/>
    <w:rPr>
      <w:rFonts w:ascii="Wingdings" w:hAnsi="Wingdings"/>
    </w:rPr>
  </w:style>
  <w:style w:type="character" w:customStyle="1" w:styleId="WW8Num73z0">
    <w:name w:val="WW8Num73z0"/>
    <w:rsid w:val="00DA1656"/>
    <w:rPr>
      <w:rFonts w:ascii="Wingdings" w:hAnsi="Wingdings"/>
    </w:rPr>
  </w:style>
  <w:style w:type="character" w:customStyle="1" w:styleId="WW8Num74z0">
    <w:name w:val="WW8Num74z0"/>
    <w:rsid w:val="00DA1656"/>
    <w:rPr>
      <w:rFonts w:ascii="Wingdings" w:hAnsi="Wingdings"/>
    </w:rPr>
  </w:style>
  <w:style w:type="character" w:customStyle="1" w:styleId="WW8Num74z1">
    <w:name w:val="WW8Num74z1"/>
    <w:rsid w:val="00DA1656"/>
    <w:rPr>
      <w:rFonts w:ascii="Courier New" w:hAnsi="Courier New"/>
    </w:rPr>
  </w:style>
  <w:style w:type="character" w:customStyle="1" w:styleId="WW8Num74z3">
    <w:name w:val="WW8Num74z3"/>
    <w:rsid w:val="00DA1656"/>
    <w:rPr>
      <w:rFonts w:ascii="Symbol" w:hAnsi="Symbol"/>
    </w:rPr>
  </w:style>
  <w:style w:type="character" w:customStyle="1" w:styleId="WW8Num75z0">
    <w:name w:val="WW8Num75z0"/>
    <w:rsid w:val="00DA1656"/>
    <w:rPr>
      <w:rFonts w:ascii="Symbol" w:hAnsi="Symbol"/>
    </w:rPr>
  </w:style>
  <w:style w:type="character" w:customStyle="1" w:styleId="WW8Num76z0">
    <w:name w:val="WW8Num76z0"/>
    <w:rsid w:val="00DA1656"/>
    <w:rPr>
      <w:rFonts w:ascii="Wingdings" w:hAnsi="Wingdings"/>
    </w:rPr>
  </w:style>
  <w:style w:type="character" w:customStyle="1" w:styleId="WW8Num78z0">
    <w:name w:val="WW8Num78z0"/>
    <w:rsid w:val="00DA1656"/>
    <w:rPr>
      <w:rFonts w:ascii="Wingdings" w:hAnsi="Wingdings"/>
    </w:rPr>
  </w:style>
  <w:style w:type="character" w:customStyle="1" w:styleId="WW8Num79z0">
    <w:name w:val="WW8Num79z0"/>
    <w:rsid w:val="00DA1656"/>
    <w:rPr>
      <w:rFonts w:ascii="Wingdings" w:hAnsi="Wingdings"/>
    </w:rPr>
  </w:style>
  <w:style w:type="character" w:customStyle="1" w:styleId="WW8Num81z0">
    <w:name w:val="WW8Num81z0"/>
    <w:rsid w:val="00DA1656"/>
    <w:rPr>
      <w:rFonts w:ascii="Wingdings" w:hAnsi="Wingdings"/>
    </w:rPr>
  </w:style>
  <w:style w:type="character" w:customStyle="1" w:styleId="WW8Num82z0">
    <w:name w:val="WW8Num82z0"/>
    <w:rsid w:val="00DA1656"/>
    <w:rPr>
      <w:rFonts w:ascii="Wingdings" w:hAnsi="Wingdings"/>
    </w:rPr>
  </w:style>
  <w:style w:type="character" w:customStyle="1" w:styleId="WW8Num83z0">
    <w:name w:val="WW8Num83z0"/>
    <w:rsid w:val="00DA1656"/>
    <w:rPr>
      <w:rFonts w:ascii="Wingdings" w:hAnsi="Wingdings"/>
    </w:rPr>
  </w:style>
  <w:style w:type="character" w:customStyle="1" w:styleId="WW8Num83z1">
    <w:name w:val="WW8Num83z1"/>
    <w:rsid w:val="00DA1656"/>
    <w:rPr>
      <w:rFonts w:ascii="Courier New" w:hAnsi="Courier New"/>
    </w:rPr>
  </w:style>
  <w:style w:type="character" w:customStyle="1" w:styleId="WW8Num83z3">
    <w:name w:val="WW8Num83z3"/>
    <w:rsid w:val="00DA1656"/>
    <w:rPr>
      <w:rFonts w:ascii="Symbol" w:hAnsi="Symbol"/>
    </w:rPr>
  </w:style>
  <w:style w:type="character" w:customStyle="1" w:styleId="WW8Num85z0">
    <w:name w:val="WW8Num85z0"/>
    <w:rsid w:val="00DA1656"/>
    <w:rPr>
      <w:rFonts w:ascii="Wingdings" w:hAnsi="Wingdings"/>
    </w:rPr>
  </w:style>
  <w:style w:type="character" w:customStyle="1" w:styleId="WW8Num86z0">
    <w:name w:val="WW8Num86z0"/>
    <w:rsid w:val="00DA1656"/>
    <w:rPr>
      <w:rFonts w:ascii="Wingdings" w:hAnsi="Wingdings"/>
    </w:rPr>
  </w:style>
  <w:style w:type="character" w:customStyle="1" w:styleId="WW8Num88z0">
    <w:name w:val="WW8Num88z0"/>
    <w:rsid w:val="00DA1656"/>
    <w:rPr>
      <w:rFonts w:ascii="Wingdings" w:hAnsi="Wingdings"/>
    </w:rPr>
  </w:style>
  <w:style w:type="character" w:customStyle="1" w:styleId="WW8Num89z0">
    <w:name w:val="WW8Num89z0"/>
    <w:rsid w:val="00DA1656"/>
    <w:rPr>
      <w:rFonts w:ascii="Times New Roman" w:eastAsia="Times New Roman" w:hAnsi="Times New Roman" w:cs="Times New Roman"/>
    </w:rPr>
  </w:style>
  <w:style w:type="character" w:customStyle="1" w:styleId="WW8Num89z1">
    <w:name w:val="WW8Num89z1"/>
    <w:rsid w:val="00DA1656"/>
    <w:rPr>
      <w:rFonts w:ascii="Courier New" w:hAnsi="Courier New"/>
    </w:rPr>
  </w:style>
  <w:style w:type="character" w:customStyle="1" w:styleId="WW8Num89z2">
    <w:name w:val="WW8Num89z2"/>
    <w:rsid w:val="00DA1656"/>
    <w:rPr>
      <w:rFonts w:ascii="Wingdings" w:hAnsi="Wingdings"/>
    </w:rPr>
  </w:style>
  <w:style w:type="character" w:customStyle="1" w:styleId="WW8Num89z3">
    <w:name w:val="WW8Num89z3"/>
    <w:rsid w:val="00DA1656"/>
    <w:rPr>
      <w:rFonts w:ascii="Symbol" w:hAnsi="Symbol"/>
    </w:rPr>
  </w:style>
  <w:style w:type="character" w:customStyle="1" w:styleId="WW8Num90z0">
    <w:name w:val="WW8Num90z0"/>
    <w:rsid w:val="00DA1656"/>
    <w:rPr>
      <w:rFonts w:ascii="Wingdings" w:hAnsi="Wingdings"/>
    </w:rPr>
  </w:style>
  <w:style w:type="character" w:customStyle="1" w:styleId="WW8Num91z0">
    <w:name w:val="WW8Num91z0"/>
    <w:rsid w:val="00DA1656"/>
    <w:rPr>
      <w:rFonts w:ascii="Wingdings" w:hAnsi="Wingdings"/>
    </w:rPr>
  </w:style>
  <w:style w:type="character" w:customStyle="1" w:styleId="WW8Num92z0">
    <w:name w:val="WW8Num92z0"/>
    <w:rsid w:val="00DA1656"/>
    <w:rPr>
      <w:rFonts w:ascii="Wingdings" w:hAnsi="Wingdings"/>
    </w:rPr>
  </w:style>
  <w:style w:type="character" w:customStyle="1" w:styleId="WW8Num93z0">
    <w:name w:val="WW8Num93z0"/>
    <w:rsid w:val="00DA1656"/>
    <w:rPr>
      <w:rFonts w:ascii="Wingdings" w:hAnsi="Wingdings"/>
    </w:rPr>
  </w:style>
  <w:style w:type="character" w:customStyle="1" w:styleId="WW8Num95z0">
    <w:name w:val="WW8Num95z0"/>
    <w:rsid w:val="00DA1656"/>
    <w:rPr>
      <w:rFonts w:ascii="Wingdings" w:hAnsi="Wingdings"/>
    </w:rPr>
  </w:style>
  <w:style w:type="character" w:customStyle="1" w:styleId="WW8Num96z0">
    <w:name w:val="WW8Num96z0"/>
    <w:rsid w:val="00DA1656"/>
    <w:rPr>
      <w:rFonts w:ascii="Wingdings" w:hAnsi="Wingdings"/>
    </w:rPr>
  </w:style>
  <w:style w:type="character" w:customStyle="1" w:styleId="WW8Num97z0">
    <w:name w:val="WW8Num97z0"/>
    <w:rsid w:val="00DA1656"/>
    <w:rPr>
      <w:rFonts w:ascii="Wingdings" w:hAnsi="Wingdings"/>
    </w:rPr>
  </w:style>
  <w:style w:type="character" w:customStyle="1" w:styleId="WW8Num99z0">
    <w:name w:val="WW8Num99z0"/>
    <w:rsid w:val="00DA1656"/>
    <w:rPr>
      <w:rFonts w:ascii="Wingdings" w:hAnsi="Wingdings"/>
    </w:rPr>
  </w:style>
  <w:style w:type="character" w:customStyle="1" w:styleId="WW8Num100z0">
    <w:name w:val="WW8Num100z0"/>
    <w:rsid w:val="00DA1656"/>
    <w:rPr>
      <w:rFonts w:ascii="Wingdings" w:hAnsi="Wingdings"/>
    </w:rPr>
  </w:style>
  <w:style w:type="character" w:customStyle="1" w:styleId="WW8Num101z0">
    <w:name w:val="WW8Num101z0"/>
    <w:rsid w:val="00DA1656"/>
    <w:rPr>
      <w:rFonts w:ascii="Wingdings" w:hAnsi="Wingdings"/>
    </w:rPr>
  </w:style>
  <w:style w:type="character" w:customStyle="1" w:styleId="WW8Num102z0">
    <w:name w:val="WW8Num102z0"/>
    <w:rsid w:val="00DA1656"/>
    <w:rPr>
      <w:rFonts w:ascii="Wingdings" w:hAnsi="Wingdings"/>
    </w:rPr>
  </w:style>
  <w:style w:type="character" w:customStyle="1" w:styleId="WW8Num103z0">
    <w:name w:val="WW8Num103z0"/>
    <w:rsid w:val="00DA1656"/>
    <w:rPr>
      <w:rFonts w:ascii="Wingdings" w:hAnsi="Wingdings"/>
    </w:rPr>
  </w:style>
  <w:style w:type="character" w:customStyle="1" w:styleId="WW8Num104z0">
    <w:name w:val="WW8Num104z0"/>
    <w:rsid w:val="00DA1656"/>
    <w:rPr>
      <w:rFonts w:ascii="Wingdings" w:hAnsi="Wingdings"/>
    </w:rPr>
  </w:style>
  <w:style w:type="character" w:customStyle="1" w:styleId="WW8Num105z0">
    <w:name w:val="WW8Num105z0"/>
    <w:rsid w:val="00DA1656"/>
    <w:rPr>
      <w:rFonts w:ascii="Wingdings" w:hAnsi="Wingdings"/>
    </w:rPr>
  </w:style>
  <w:style w:type="character" w:customStyle="1" w:styleId="WW8Num106z0">
    <w:name w:val="WW8Num106z0"/>
    <w:rsid w:val="00DA1656"/>
    <w:rPr>
      <w:rFonts w:ascii="Wingdings" w:hAnsi="Wingdings"/>
    </w:rPr>
  </w:style>
  <w:style w:type="character" w:customStyle="1" w:styleId="WW8Num108z0">
    <w:name w:val="WW8Num108z0"/>
    <w:rsid w:val="00DA1656"/>
    <w:rPr>
      <w:rFonts w:ascii="Wingdings" w:hAnsi="Wingdings"/>
    </w:rPr>
  </w:style>
  <w:style w:type="character" w:customStyle="1" w:styleId="WW8Num109z0">
    <w:name w:val="WW8Num109z0"/>
    <w:rsid w:val="00DA1656"/>
    <w:rPr>
      <w:rFonts w:ascii="Wingdings" w:hAnsi="Wingdings"/>
    </w:rPr>
  </w:style>
  <w:style w:type="character" w:customStyle="1" w:styleId="WW8Num110z0">
    <w:name w:val="WW8Num110z0"/>
    <w:rsid w:val="00DA1656"/>
    <w:rPr>
      <w:rFonts w:ascii="Wingdings" w:hAnsi="Wingdings"/>
    </w:rPr>
  </w:style>
  <w:style w:type="character" w:customStyle="1" w:styleId="WW8Num111z0">
    <w:name w:val="WW8Num111z0"/>
    <w:rsid w:val="00DA1656"/>
    <w:rPr>
      <w:rFonts w:ascii="Wingdings" w:hAnsi="Wingdings"/>
    </w:rPr>
  </w:style>
  <w:style w:type="character" w:customStyle="1" w:styleId="WW8Num112z0">
    <w:name w:val="WW8Num112z0"/>
    <w:rsid w:val="00DA1656"/>
    <w:rPr>
      <w:rFonts w:ascii="Symbol" w:hAnsi="Symbol"/>
    </w:rPr>
  </w:style>
  <w:style w:type="character" w:customStyle="1" w:styleId="WW8Num113z0">
    <w:name w:val="WW8Num113z0"/>
    <w:rsid w:val="00DA1656"/>
    <w:rPr>
      <w:rFonts w:ascii="Wingdings" w:hAnsi="Wingdings"/>
    </w:rPr>
  </w:style>
  <w:style w:type="character" w:customStyle="1" w:styleId="WW8Num114z0">
    <w:name w:val="WW8Num114z0"/>
    <w:rsid w:val="00DA1656"/>
    <w:rPr>
      <w:rFonts w:ascii="Wingdings" w:hAnsi="Wingdings"/>
    </w:rPr>
  </w:style>
  <w:style w:type="character" w:customStyle="1" w:styleId="WW8Num115z0">
    <w:name w:val="WW8Num115z0"/>
    <w:rsid w:val="00DA1656"/>
    <w:rPr>
      <w:rFonts w:ascii="Symbol" w:hAnsi="Symbol"/>
    </w:rPr>
  </w:style>
  <w:style w:type="character" w:customStyle="1" w:styleId="WW8Num116z0">
    <w:name w:val="WW8Num116z0"/>
    <w:rsid w:val="00DA1656"/>
    <w:rPr>
      <w:rFonts w:ascii="Wingdings" w:hAnsi="Wingdings"/>
    </w:rPr>
  </w:style>
  <w:style w:type="character" w:customStyle="1" w:styleId="WW8Num117z0">
    <w:name w:val="WW8Num117z0"/>
    <w:rsid w:val="00DA1656"/>
    <w:rPr>
      <w:rFonts w:ascii="Wingdings" w:hAnsi="Wingdings"/>
    </w:rPr>
  </w:style>
  <w:style w:type="character" w:customStyle="1" w:styleId="WW8Num118z0">
    <w:name w:val="WW8Num118z0"/>
    <w:rsid w:val="00DA1656"/>
    <w:rPr>
      <w:rFonts w:ascii="Wingdings" w:hAnsi="Wingdings"/>
    </w:rPr>
  </w:style>
  <w:style w:type="character" w:customStyle="1" w:styleId="WW8Num119z0">
    <w:name w:val="WW8Num119z0"/>
    <w:rsid w:val="00DA1656"/>
    <w:rPr>
      <w:rFonts w:ascii="Wingdings" w:hAnsi="Wingdings"/>
    </w:rPr>
  </w:style>
  <w:style w:type="character" w:customStyle="1" w:styleId="WW8Num120z0">
    <w:name w:val="WW8Num120z0"/>
    <w:rsid w:val="00DA1656"/>
    <w:rPr>
      <w:rFonts w:ascii="Wingdings" w:hAnsi="Wingdings"/>
    </w:rPr>
  </w:style>
  <w:style w:type="character" w:customStyle="1" w:styleId="WW8Num121z0">
    <w:name w:val="WW8Num121z0"/>
    <w:rsid w:val="00DA1656"/>
    <w:rPr>
      <w:rFonts w:ascii="Wingdings" w:hAnsi="Wingdings"/>
    </w:rPr>
  </w:style>
  <w:style w:type="character" w:customStyle="1" w:styleId="WW8Num122z0">
    <w:name w:val="WW8Num122z0"/>
    <w:rsid w:val="00DA1656"/>
    <w:rPr>
      <w:rFonts w:ascii="Wingdings" w:hAnsi="Wingdings"/>
    </w:rPr>
  </w:style>
  <w:style w:type="character" w:customStyle="1" w:styleId="WW8Num123z0">
    <w:name w:val="WW8Num123z0"/>
    <w:rsid w:val="00DA1656"/>
    <w:rPr>
      <w:rFonts w:ascii="Wingdings" w:hAnsi="Wingdings"/>
    </w:rPr>
  </w:style>
  <w:style w:type="character" w:customStyle="1" w:styleId="WW8Num124z0">
    <w:name w:val="WW8Num124z0"/>
    <w:rsid w:val="00DA1656"/>
    <w:rPr>
      <w:rFonts w:ascii="Wingdings" w:hAnsi="Wingdings"/>
    </w:rPr>
  </w:style>
  <w:style w:type="character" w:customStyle="1" w:styleId="WW8Num125z0">
    <w:name w:val="WW8Num125z0"/>
    <w:rsid w:val="00DA1656"/>
    <w:rPr>
      <w:rFonts w:ascii="Wingdings" w:hAnsi="Wingdings"/>
    </w:rPr>
  </w:style>
  <w:style w:type="character" w:customStyle="1" w:styleId="WW8Num126z0">
    <w:name w:val="WW8Num126z0"/>
    <w:rsid w:val="00DA1656"/>
    <w:rPr>
      <w:b w:val="0"/>
      <w:u w:val="none"/>
    </w:rPr>
  </w:style>
  <w:style w:type="character" w:customStyle="1" w:styleId="WW8Num127z0">
    <w:name w:val="WW8Num127z0"/>
    <w:rsid w:val="00DA1656"/>
    <w:rPr>
      <w:rFonts w:ascii="Wingdings" w:hAnsi="Wingdings"/>
    </w:rPr>
  </w:style>
  <w:style w:type="character" w:customStyle="1" w:styleId="WW8Num128z0">
    <w:name w:val="WW8Num128z0"/>
    <w:rsid w:val="00DA1656"/>
    <w:rPr>
      <w:rFonts w:ascii="Wingdings" w:hAnsi="Wingdings"/>
    </w:rPr>
  </w:style>
  <w:style w:type="character" w:customStyle="1" w:styleId="WW8Num129z0">
    <w:name w:val="WW8Num129z0"/>
    <w:rsid w:val="00DA1656"/>
    <w:rPr>
      <w:rFonts w:ascii="Wingdings" w:hAnsi="Wingdings"/>
    </w:rPr>
  </w:style>
  <w:style w:type="character" w:customStyle="1" w:styleId="WW8Num130z0">
    <w:name w:val="WW8Num130z0"/>
    <w:rsid w:val="00DA1656"/>
    <w:rPr>
      <w:rFonts w:ascii="Wingdings" w:hAnsi="Wingdings"/>
    </w:rPr>
  </w:style>
  <w:style w:type="character" w:customStyle="1" w:styleId="WW8Num131z0">
    <w:name w:val="WW8Num131z0"/>
    <w:rsid w:val="00DA1656"/>
    <w:rPr>
      <w:rFonts w:ascii="Wingdings" w:hAnsi="Wingdings"/>
    </w:rPr>
  </w:style>
  <w:style w:type="character" w:customStyle="1" w:styleId="WW8Num132z0">
    <w:name w:val="WW8Num132z0"/>
    <w:rsid w:val="00DA1656"/>
    <w:rPr>
      <w:rFonts w:ascii="Wingdings" w:hAnsi="Wingdings"/>
    </w:rPr>
  </w:style>
  <w:style w:type="character" w:customStyle="1" w:styleId="WW8Num133z0">
    <w:name w:val="WW8Num133z0"/>
    <w:rsid w:val="00DA1656"/>
    <w:rPr>
      <w:rFonts w:ascii="Wingdings" w:hAnsi="Wingdings"/>
    </w:rPr>
  </w:style>
  <w:style w:type="character" w:customStyle="1" w:styleId="WW8Num134z0">
    <w:name w:val="WW8Num134z0"/>
    <w:rsid w:val="00DA1656"/>
    <w:rPr>
      <w:rFonts w:ascii="Wingdings" w:hAnsi="Wingdings"/>
    </w:rPr>
  </w:style>
  <w:style w:type="character" w:customStyle="1" w:styleId="WW8Num135z0">
    <w:name w:val="WW8Num135z0"/>
    <w:rsid w:val="00DA1656"/>
    <w:rPr>
      <w:rFonts w:ascii="Wingdings" w:hAnsi="Wingdings"/>
    </w:rPr>
  </w:style>
  <w:style w:type="character" w:customStyle="1" w:styleId="WW8Num136z0">
    <w:name w:val="WW8Num136z0"/>
    <w:rsid w:val="00DA1656"/>
    <w:rPr>
      <w:rFonts w:ascii="Wingdings" w:hAnsi="Wingdings"/>
    </w:rPr>
  </w:style>
  <w:style w:type="character" w:customStyle="1" w:styleId="WW8Num137z0">
    <w:name w:val="WW8Num137z0"/>
    <w:rsid w:val="00DA1656"/>
    <w:rPr>
      <w:rFonts w:ascii="Wingdings" w:hAnsi="Wingdings"/>
    </w:rPr>
  </w:style>
  <w:style w:type="character" w:customStyle="1" w:styleId="WW8Num138z0">
    <w:name w:val="WW8Num138z0"/>
    <w:rsid w:val="00DA1656"/>
    <w:rPr>
      <w:rFonts w:ascii="Wingdings" w:hAnsi="Wingdings"/>
    </w:rPr>
  </w:style>
  <w:style w:type="character" w:customStyle="1" w:styleId="WW8Num139z0">
    <w:name w:val="WW8Num139z0"/>
    <w:rsid w:val="00DA1656"/>
    <w:rPr>
      <w:rFonts w:ascii="Wingdings" w:hAnsi="Wingdings"/>
    </w:rPr>
  </w:style>
  <w:style w:type="character" w:customStyle="1" w:styleId="WW8Num140z0">
    <w:name w:val="WW8Num140z0"/>
    <w:rsid w:val="00DA1656"/>
    <w:rPr>
      <w:rFonts w:ascii="Wingdings" w:hAnsi="Wingdings"/>
    </w:rPr>
  </w:style>
  <w:style w:type="character" w:customStyle="1" w:styleId="WW8Num141z0">
    <w:name w:val="WW8Num141z0"/>
    <w:rsid w:val="00DA1656"/>
    <w:rPr>
      <w:rFonts w:ascii="Wingdings" w:hAnsi="Wingdings"/>
    </w:rPr>
  </w:style>
  <w:style w:type="character" w:customStyle="1" w:styleId="WW8Num141z1">
    <w:name w:val="WW8Num141z1"/>
    <w:rsid w:val="00DA1656"/>
    <w:rPr>
      <w:rFonts w:ascii="Courier New" w:hAnsi="Courier New"/>
    </w:rPr>
  </w:style>
  <w:style w:type="character" w:customStyle="1" w:styleId="WW8Num141z3">
    <w:name w:val="WW8Num141z3"/>
    <w:rsid w:val="00DA1656"/>
    <w:rPr>
      <w:rFonts w:ascii="Symbol" w:hAnsi="Symbol"/>
    </w:rPr>
  </w:style>
  <w:style w:type="character" w:customStyle="1" w:styleId="WW8Num142z0">
    <w:name w:val="WW8Num142z0"/>
    <w:rsid w:val="00DA1656"/>
    <w:rPr>
      <w:rFonts w:ascii="Wingdings" w:hAnsi="Wingdings"/>
    </w:rPr>
  </w:style>
  <w:style w:type="character" w:customStyle="1" w:styleId="WW8Num143z0">
    <w:name w:val="WW8Num143z0"/>
    <w:rsid w:val="00DA1656"/>
    <w:rPr>
      <w:rFonts w:ascii="Wingdings" w:hAnsi="Wingdings"/>
    </w:rPr>
  </w:style>
  <w:style w:type="character" w:customStyle="1" w:styleId="WW8Num144z0">
    <w:name w:val="WW8Num144z0"/>
    <w:rsid w:val="00DA1656"/>
    <w:rPr>
      <w:rFonts w:ascii="Wingdings" w:hAnsi="Wingdings"/>
    </w:rPr>
  </w:style>
  <w:style w:type="character" w:customStyle="1" w:styleId="WW8Num145z0">
    <w:name w:val="WW8Num145z0"/>
    <w:rsid w:val="00DA1656"/>
    <w:rPr>
      <w:rFonts w:ascii="Wingdings" w:hAnsi="Wingdings"/>
    </w:rPr>
  </w:style>
  <w:style w:type="character" w:customStyle="1" w:styleId="WW8Num146z0">
    <w:name w:val="WW8Num146z0"/>
    <w:rsid w:val="00DA1656"/>
    <w:rPr>
      <w:rFonts w:ascii="Wingdings" w:hAnsi="Wingdings"/>
    </w:rPr>
  </w:style>
  <w:style w:type="character" w:customStyle="1" w:styleId="WW8Num147z0">
    <w:name w:val="WW8Num147z0"/>
    <w:rsid w:val="00DA1656"/>
    <w:rPr>
      <w:rFonts w:ascii="Wingdings" w:hAnsi="Wingdings"/>
    </w:rPr>
  </w:style>
  <w:style w:type="character" w:customStyle="1" w:styleId="WW8Num148z0">
    <w:name w:val="WW8Num148z0"/>
    <w:rsid w:val="00DA1656"/>
    <w:rPr>
      <w:rFonts w:ascii="Wingdings" w:hAnsi="Wingdings"/>
    </w:rPr>
  </w:style>
  <w:style w:type="character" w:customStyle="1" w:styleId="WW8Num149z0">
    <w:name w:val="WW8Num149z0"/>
    <w:rsid w:val="00DA1656"/>
    <w:rPr>
      <w:rFonts w:ascii="Wingdings" w:hAnsi="Wingdings"/>
    </w:rPr>
  </w:style>
  <w:style w:type="character" w:customStyle="1" w:styleId="WW8Num149z1">
    <w:name w:val="WW8Num149z1"/>
    <w:rsid w:val="00DA1656"/>
    <w:rPr>
      <w:rFonts w:ascii="Courier New" w:hAnsi="Courier New"/>
    </w:rPr>
  </w:style>
  <w:style w:type="character" w:customStyle="1" w:styleId="WW8Num149z3">
    <w:name w:val="WW8Num149z3"/>
    <w:rsid w:val="00DA1656"/>
    <w:rPr>
      <w:rFonts w:ascii="Symbol" w:hAnsi="Symbol"/>
    </w:rPr>
  </w:style>
  <w:style w:type="character" w:customStyle="1" w:styleId="WW8Num150z0">
    <w:name w:val="WW8Num150z0"/>
    <w:rsid w:val="00DA1656"/>
    <w:rPr>
      <w:rFonts w:ascii="Wingdings" w:hAnsi="Wingdings"/>
    </w:rPr>
  </w:style>
  <w:style w:type="character" w:customStyle="1" w:styleId="WW8Num151z0">
    <w:name w:val="WW8Num151z0"/>
    <w:rsid w:val="00DA1656"/>
    <w:rPr>
      <w:rFonts w:ascii="Wingdings" w:hAnsi="Wingdings"/>
    </w:rPr>
  </w:style>
  <w:style w:type="character" w:customStyle="1" w:styleId="WW8Num152z0">
    <w:name w:val="WW8Num152z0"/>
    <w:rsid w:val="00DA1656"/>
    <w:rPr>
      <w:rFonts w:ascii="Wingdings" w:hAnsi="Wingdings"/>
    </w:rPr>
  </w:style>
  <w:style w:type="character" w:customStyle="1" w:styleId="WW8Num153z0">
    <w:name w:val="WW8Num153z0"/>
    <w:rsid w:val="00DA1656"/>
    <w:rPr>
      <w:rFonts w:ascii="Symbol" w:hAnsi="Symbol"/>
    </w:rPr>
  </w:style>
  <w:style w:type="character" w:customStyle="1" w:styleId="WW8Num153z1">
    <w:name w:val="WW8Num153z1"/>
    <w:rsid w:val="00DA1656"/>
    <w:rPr>
      <w:rFonts w:ascii="Courier New" w:hAnsi="Courier New"/>
    </w:rPr>
  </w:style>
  <w:style w:type="character" w:customStyle="1" w:styleId="WW8Num153z2">
    <w:name w:val="WW8Num153z2"/>
    <w:rsid w:val="00DA1656"/>
    <w:rPr>
      <w:rFonts w:ascii="Wingdings" w:hAnsi="Wingdings"/>
    </w:rPr>
  </w:style>
  <w:style w:type="character" w:customStyle="1" w:styleId="WW8Num154z0">
    <w:name w:val="WW8Num154z0"/>
    <w:rsid w:val="00DA1656"/>
    <w:rPr>
      <w:rFonts w:ascii="Symbol" w:hAnsi="Symbol"/>
    </w:rPr>
  </w:style>
  <w:style w:type="character" w:customStyle="1" w:styleId="WW8Num155z0">
    <w:name w:val="WW8Num155z0"/>
    <w:rsid w:val="00DA1656"/>
    <w:rPr>
      <w:rFonts w:ascii="Wingdings" w:hAnsi="Wingdings"/>
    </w:rPr>
  </w:style>
  <w:style w:type="character" w:customStyle="1" w:styleId="WW8Num155z1">
    <w:name w:val="WW8Num155z1"/>
    <w:rsid w:val="00DA1656"/>
    <w:rPr>
      <w:rFonts w:ascii="Courier New" w:hAnsi="Courier New"/>
    </w:rPr>
  </w:style>
  <w:style w:type="character" w:customStyle="1" w:styleId="WW8Num155z3">
    <w:name w:val="WW8Num155z3"/>
    <w:rsid w:val="00DA1656"/>
    <w:rPr>
      <w:rFonts w:ascii="Symbol" w:hAnsi="Symbol"/>
    </w:rPr>
  </w:style>
  <w:style w:type="character" w:customStyle="1" w:styleId="WW8Num156z0">
    <w:name w:val="WW8Num156z0"/>
    <w:rsid w:val="00DA1656"/>
    <w:rPr>
      <w:rFonts w:ascii="Symbol" w:hAnsi="Symbol"/>
      <w:color w:val="auto"/>
    </w:rPr>
  </w:style>
  <w:style w:type="character" w:customStyle="1" w:styleId="WW8Num156z1">
    <w:name w:val="WW8Num156z1"/>
    <w:rsid w:val="00DA1656"/>
    <w:rPr>
      <w:rFonts w:ascii="Courier New" w:hAnsi="Courier New"/>
    </w:rPr>
  </w:style>
  <w:style w:type="character" w:customStyle="1" w:styleId="WW8Num156z2">
    <w:name w:val="WW8Num156z2"/>
    <w:rsid w:val="00DA1656"/>
    <w:rPr>
      <w:rFonts w:ascii="Wingdings" w:hAnsi="Wingdings"/>
    </w:rPr>
  </w:style>
  <w:style w:type="character" w:customStyle="1" w:styleId="WW8Num156z3">
    <w:name w:val="WW8Num156z3"/>
    <w:rsid w:val="00DA1656"/>
    <w:rPr>
      <w:rFonts w:ascii="Symbol" w:hAnsi="Symbol"/>
    </w:rPr>
  </w:style>
  <w:style w:type="character" w:customStyle="1" w:styleId="WW8Num157z0">
    <w:name w:val="WW8Num157z0"/>
    <w:rsid w:val="00DA1656"/>
    <w:rPr>
      <w:rFonts w:ascii="Wingdings" w:hAnsi="Wingdings"/>
    </w:rPr>
  </w:style>
  <w:style w:type="character" w:customStyle="1" w:styleId="WW8Num159z0">
    <w:name w:val="WW8Num159z0"/>
    <w:rsid w:val="00DA1656"/>
    <w:rPr>
      <w:rFonts w:ascii="Wingdings" w:hAnsi="Wingdings"/>
    </w:rPr>
  </w:style>
  <w:style w:type="character" w:customStyle="1" w:styleId="WW8Num160z0">
    <w:name w:val="WW8Num160z0"/>
    <w:rsid w:val="00DA1656"/>
    <w:rPr>
      <w:rFonts w:ascii="Wingdings" w:hAnsi="Wingdings"/>
    </w:rPr>
  </w:style>
  <w:style w:type="character" w:customStyle="1" w:styleId="WW8Num161z0">
    <w:name w:val="WW8Num161z0"/>
    <w:rsid w:val="00DA1656"/>
    <w:rPr>
      <w:rFonts w:ascii="Wingdings" w:hAnsi="Wingdings"/>
    </w:rPr>
  </w:style>
  <w:style w:type="character" w:customStyle="1" w:styleId="WW8Num162z0">
    <w:name w:val="WW8Num162z0"/>
    <w:rsid w:val="00DA1656"/>
    <w:rPr>
      <w:rFonts w:ascii="Wingdings" w:hAnsi="Wingdings"/>
    </w:rPr>
  </w:style>
  <w:style w:type="character" w:customStyle="1" w:styleId="WW8Num162z1">
    <w:name w:val="WW8Num162z1"/>
    <w:rsid w:val="00DA1656"/>
    <w:rPr>
      <w:rFonts w:ascii="Courier New" w:hAnsi="Courier New"/>
    </w:rPr>
  </w:style>
  <w:style w:type="character" w:customStyle="1" w:styleId="WW8Num162z3">
    <w:name w:val="WW8Num162z3"/>
    <w:rsid w:val="00DA1656"/>
    <w:rPr>
      <w:rFonts w:ascii="Symbol" w:hAnsi="Symbol"/>
    </w:rPr>
  </w:style>
  <w:style w:type="character" w:customStyle="1" w:styleId="WW8Num163z0">
    <w:name w:val="WW8Num163z0"/>
    <w:rsid w:val="00DA1656"/>
    <w:rPr>
      <w:rFonts w:ascii="Wingdings" w:hAnsi="Wingdings"/>
    </w:rPr>
  </w:style>
  <w:style w:type="character" w:customStyle="1" w:styleId="WW8Num164z0">
    <w:name w:val="WW8Num164z0"/>
    <w:rsid w:val="00DA1656"/>
    <w:rPr>
      <w:rFonts w:ascii="Wingdings" w:hAnsi="Wingdings"/>
    </w:rPr>
  </w:style>
  <w:style w:type="character" w:customStyle="1" w:styleId="WW8Num165z0">
    <w:name w:val="WW8Num165z0"/>
    <w:rsid w:val="00DA1656"/>
    <w:rPr>
      <w:rFonts w:ascii="Wingdings" w:hAnsi="Wingdings"/>
    </w:rPr>
  </w:style>
  <w:style w:type="character" w:customStyle="1" w:styleId="WW8Num166z0">
    <w:name w:val="WW8Num166z0"/>
    <w:rsid w:val="00DA1656"/>
    <w:rPr>
      <w:rFonts w:ascii="Wingdings" w:hAnsi="Wingdings"/>
    </w:rPr>
  </w:style>
  <w:style w:type="character" w:customStyle="1" w:styleId="WW8Num168z0">
    <w:name w:val="WW8Num168z0"/>
    <w:rsid w:val="00DA1656"/>
    <w:rPr>
      <w:rFonts w:ascii="Wingdings" w:hAnsi="Wingdings"/>
    </w:rPr>
  </w:style>
  <w:style w:type="character" w:customStyle="1" w:styleId="WW8Num169z0">
    <w:name w:val="WW8Num169z0"/>
    <w:rsid w:val="00DA1656"/>
    <w:rPr>
      <w:rFonts w:ascii="Wingdings" w:hAnsi="Wingdings"/>
    </w:rPr>
  </w:style>
  <w:style w:type="character" w:customStyle="1" w:styleId="WW8Num170z0">
    <w:name w:val="WW8Num170z0"/>
    <w:rsid w:val="00DA1656"/>
    <w:rPr>
      <w:rFonts w:ascii="Wingdings" w:hAnsi="Wingdings"/>
    </w:rPr>
  </w:style>
  <w:style w:type="character" w:customStyle="1" w:styleId="WW8Num171z0">
    <w:name w:val="WW8Num171z0"/>
    <w:rsid w:val="00DA1656"/>
    <w:rPr>
      <w:rFonts w:ascii="Wingdings" w:hAnsi="Wingdings"/>
    </w:rPr>
  </w:style>
  <w:style w:type="character" w:customStyle="1" w:styleId="WW8Num172z0">
    <w:name w:val="WW8Num172z0"/>
    <w:rsid w:val="00DA1656"/>
    <w:rPr>
      <w:rFonts w:ascii="Wingdings" w:hAnsi="Wingdings"/>
    </w:rPr>
  </w:style>
  <w:style w:type="character" w:customStyle="1" w:styleId="WW8Num173z0">
    <w:name w:val="WW8Num173z0"/>
    <w:rsid w:val="00DA1656"/>
    <w:rPr>
      <w:u w:val="none"/>
    </w:rPr>
  </w:style>
  <w:style w:type="character" w:customStyle="1" w:styleId="WW8Num174z0">
    <w:name w:val="WW8Num174z0"/>
    <w:rsid w:val="00DA1656"/>
    <w:rPr>
      <w:rFonts w:ascii="Wingdings" w:hAnsi="Wingdings"/>
    </w:rPr>
  </w:style>
  <w:style w:type="character" w:customStyle="1" w:styleId="WW8Num175z0">
    <w:name w:val="WW8Num175z0"/>
    <w:rsid w:val="00DA1656"/>
    <w:rPr>
      <w:rFonts w:ascii="Wingdings" w:hAnsi="Wingdings"/>
    </w:rPr>
  </w:style>
  <w:style w:type="character" w:customStyle="1" w:styleId="WW8Num176z0">
    <w:name w:val="WW8Num176z0"/>
    <w:rsid w:val="00DA1656"/>
    <w:rPr>
      <w:rFonts w:ascii="Wingdings" w:hAnsi="Wingdings"/>
    </w:rPr>
  </w:style>
  <w:style w:type="character" w:customStyle="1" w:styleId="WW8Num177z0">
    <w:name w:val="WW8Num177z0"/>
    <w:rsid w:val="00DA1656"/>
    <w:rPr>
      <w:rFonts w:ascii="Wingdings" w:hAnsi="Wingdings"/>
    </w:rPr>
  </w:style>
  <w:style w:type="character" w:customStyle="1" w:styleId="WW8Num179z0">
    <w:name w:val="WW8Num179z0"/>
    <w:rsid w:val="00DA1656"/>
    <w:rPr>
      <w:rFonts w:ascii="Wingdings" w:hAnsi="Wingdings"/>
    </w:rPr>
  </w:style>
  <w:style w:type="character" w:customStyle="1" w:styleId="WW8Num180z0">
    <w:name w:val="WW8Num180z0"/>
    <w:rsid w:val="00DA1656"/>
    <w:rPr>
      <w:rFonts w:ascii="Wingdings" w:hAnsi="Wingdings"/>
    </w:rPr>
  </w:style>
  <w:style w:type="character" w:customStyle="1" w:styleId="WW8Num181z0">
    <w:name w:val="WW8Num181z0"/>
    <w:rsid w:val="00DA1656"/>
    <w:rPr>
      <w:rFonts w:ascii="Wingdings" w:hAnsi="Wingdings"/>
    </w:rPr>
  </w:style>
  <w:style w:type="character" w:customStyle="1" w:styleId="WW8Num182z0">
    <w:name w:val="WW8Num182z0"/>
    <w:rsid w:val="00DA1656"/>
    <w:rPr>
      <w:rFonts w:ascii="Wingdings" w:hAnsi="Wingdings"/>
    </w:rPr>
  </w:style>
  <w:style w:type="character" w:customStyle="1" w:styleId="WW8Num184z0">
    <w:name w:val="WW8Num184z0"/>
    <w:rsid w:val="00DA1656"/>
    <w:rPr>
      <w:rFonts w:ascii="Wingdings" w:hAnsi="Wingdings"/>
    </w:rPr>
  </w:style>
  <w:style w:type="character" w:customStyle="1" w:styleId="WW8Num185z0">
    <w:name w:val="WW8Num185z0"/>
    <w:rsid w:val="00DA1656"/>
    <w:rPr>
      <w:rFonts w:ascii="Wingdings" w:hAnsi="Wingdings"/>
    </w:rPr>
  </w:style>
  <w:style w:type="character" w:customStyle="1" w:styleId="WW8Num186z0">
    <w:name w:val="WW8Num186z0"/>
    <w:rsid w:val="00DA1656"/>
    <w:rPr>
      <w:rFonts w:ascii="Wingdings" w:hAnsi="Wingdings"/>
    </w:rPr>
  </w:style>
  <w:style w:type="character" w:customStyle="1" w:styleId="WW8Num187z0">
    <w:name w:val="WW8Num187z0"/>
    <w:rsid w:val="00DA1656"/>
    <w:rPr>
      <w:rFonts w:ascii="Wingdings" w:hAnsi="Wingdings"/>
    </w:rPr>
  </w:style>
  <w:style w:type="character" w:customStyle="1" w:styleId="WW8Num188z0">
    <w:name w:val="WW8Num188z0"/>
    <w:rsid w:val="00DA1656"/>
    <w:rPr>
      <w:rFonts w:ascii="Wingdings" w:hAnsi="Wingdings"/>
    </w:rPr>
  </w:style>
  <w:style w:type="character" w:customStyle="1" w:styleId="WW8Num189z0">
    <w:name w:val="WW8Num189z0"/>
    <w:rsid w:val="00DA1656"/>
    <w:rPr>
      <w:rFonts w:ascii="Wingdings" w:hAnsi="Wingdings"/>
    </w:rPr>
  </w:style>
  <w:style w:type="character" w:customStyle="1" w:styleId="WW8Num190z0">
    <w:name w:val="WW8Num190z0"/>
    <w:rsid w:val="00DA1656"/>
    <w:rPr>
      <w:rFonts w:ascii="Wingdings" w:hAnsi="Wingdings"/>
    </w:rPr>
  </w:style>
  <w:style w:type="character" w:customStyle="1" w:styleId="WW8Num191z0">
    <w:name w:val="WW8Num191z0"/>
    <w:rsid w:val="00DA1656"/>
    <w:rPr>
      <w:rFonts w:ascii="Wingdings" w:hAnsi="Wingdings"/>
    </w:rPr>
  </w:style>
  <w:style w:type="character" w:customStyle="1" w:styleId="WW8Num192z0">
    <w:name w:val="WW8Num192z0"/>
    <w:rsid w:val="00DA1656"/>
    <w:rPr>
      <w:rFonts w:ascii="Wingdings" w:hAnsi="Wingdings"/>
    </w:rPr>
  </w:style>
  <w:style w:type="character" w:customStyle="1" w:styleId="WW8Num193z0">
    <w:name w:val="WW8Num193z0"/>
    <w:rsid w:val="00DA1656"/>
    <w:rPr>
      <w:rFonts w:ascii="Wingdings" w:hAnsi="Wingdings"/>
    </w:rPr>
  </w:style>
  <w:style w:type="character" w:customStyle="1" w:styleId="WW8Num194z0">
    <w:name w:val="WW8Num194z0"/>
    <w:rsid w:val="00DA1656"/>
    <w:rPr>
      <w:rFonts w:ascii="Wingdings" w:hAnsi="Wingdings"/>
    </w:rPr>
  </w:style>
  <w:style w:type="character" w:customStyle="1" w:styleId="WW8Num195z0">
    <w:name w:val="WW8Num195z0"/>
    <w:rsid w:val="00DA1656"/>
    <w:rPr>
      <w:rFonts w:ascii="Wingdings" w:hAnsi="Wingdings"/>
    </w:rPr>
  </w:style>
  <w:style w:type="character" w:customStyle="1" w:styleId="WW8Num197z0">
    <w:name w:val="WW8Num197z0"/>
    <w:rsid w:val="00DA1656"/>
    <w:rPr>
      <w:rFonts w:ascii="Wingdings" w:hAnsi="Wingdings"/>
    </w:rPr>
  </w:style>
  <w:style w:type="character" w:customStyle="1" w:styleId="WW8Num198z0">
    <w:name w:val="WW8Num198z0"/>
    <w:rsid w:val="00DA1656"/>
    <w:rPr>
      <w:rFonts w:ascii="Wingdings" w:hAnsi="Wingdings"/>
    </w:rPr>
  </w:style>
  <w:style w:type="character" w:customStyle="1" w:styleId="WW8Num199z0">
    <w:name w:val="WW8Num199z0"/>
    <w:rsid w:val="00DA1656"/>
    <w:rPr>
      <w:rFonts w:ascii="Wingdings" w:hAnsi="Wingdings"/>
    </w:rPr>
  </w:style>
  <w:style w:type="character" w:customStyle="1" w:styleId="WW8Num199z1">
    <w:name w:val="WW8Num199z1"/>
    <w:rsid w:val="00DA1656"/>
    <w:rPr>
      <w:rFonts w:ascii="Courier New" w:hAnsi="Courier New"/>
    </w:rPr>
  </w:style>
  <w:style w:type="character" w:customStyle="1" w:styleId="WW8Num199z3">
    <w:name w:val="WW8Num199z3"/>
    <w:rsid w:val="00DA1656"/>
    <w:rPr>
      <w:rFonts w:ascii="Symbol" w:hAnsi="Symbol"/>
    </w:rPr>
  </w:style>
  <w:style w:type="character" w:customStyle="1" w:styleId="WW8Num200z0">
    <w:name w:val="WW8Num200z0"/>
    <w:rsid w:val="00DA1656"/>
    <w:rPr>
      <w:rFonts w:ascii="Wingdings" w:hAnsi="Wingdings"/>
    </w:rPr>
  </w:style>
  <w:style w:type="character" w:customStyle="1" w:styleId="WW8Num200z1">
    <w:name w:val="WW8Num200z1"/>
    <w:rsid w:val="00DA1656"/>
    <w:rPr>
      <w:rFonts w:ascii="Courier New" w:hAnsi="Courier New"/>
    </w:rPr>
  </w:style>
  <w:style w:type="character" w:customStyle="1" w:styleId="WW8Num200z3">
    <w:name w:val="WW8Num200z3"/>
    <w:rsid w:val="00DA1656"/>
    <w:rPr>
      <w:rFonts w:ascii="Symbol" w:hAnsi="Symbol"/>
    </w:rPr>
  </w:style>
  <w:style w:type="character" w:customStyle="1" w:styleId="WW8Num201z0">
    <w:name w:val="WW8Num201z0"/>
    <w:rsid w:val="00DA1656"/>
    <w:rPr>
      <w:rFonts w:ascii="Wingdings" w:hAnsi="Wingdings"/>
    </w:rPr>
  </w:style>
  <w:style w:type="character" w:customStyle="1" w:styleId="WW8Num202z0">
    <w:name w:val="WW8Num202z0"/>
    <w:rsid w:val="00DA1656"/>
    <w:rPr>
      <w:rFonts w:ascii="Wingdings" w:hAnsi="Wingdings"/>
    </w:rPr>
  </w:style>
  <w:style w:type="character" w:customStyle="1" w:styleId="WW8Num203z0">
    <w:name w:val="WW8Num203z0"/>
    <w:rsid w:val="00DA1656"/>
    <w:rPr>
      <w:rFonts w:ascii="Wingdings" w:hAnsi="Wingdings"/>
    </w:rPr>
  </w:style>
  <w:style w:type="character" w:customStyle="1" w:styleId="WW8Num204z0">
    <w:name w:val="WW8Num204z0"/>
    <w:rsid w:val="00DA1656"/>
    <w:rPr>
      <w:rFonts w:ascii="Wingdings" w:hAnsi="Wingdings"/>
    </w:rPr>
  </w:style>
  <w:style w:type="character" w:customStyle="1" w:styleId="WW8Num205z0">
    <w:name w:val="WW8Num205z0"/>
    <w:rsid w:val="00DA1656"/>
    <w:rPr>
      <w:rFonts w:ascii="Wingdings" w:hAnsi="Wingdings"/>
    </w:rPr>
  </w:style>
  <w:style w:type="character" w:customStyle="1" w:styleId="WW8Num207z0">
    <w:name w:val="WW8Num207z0"/>
    <w:rsid w:val="00DA1656"/>
    <w:rPr>
      <w:rFonts w:ascii="Wingdings" w:hAnsi="Wingdings"/>
    </w:rPr>
  </w:style>
  <w:style w:type="character" w:customStyle="1" w:styleId="WW8Num207z1">
    <w:name w:val="WW8Num207z1"/>
    <w:rsid w:val="00DA1656"/>
    <w:rPr>
      <w:rFonts w:ascii="Courier New" w:hAnsi="Courier New"/>
    </w:rPr>
  </w:style>
  <w:style w:type="character" w:customStyle="1" w:styleId="WW8Num207z3">
    <w:name w:val="WW8Num207z3"/>
    <w:rsid w:val="00DA1656"/>
    <w:rPr>
      <w:rFonts w:ascii="Symbol" w:hAnsi="Symbol"/>
    </w:rPr>
  </w:style>
  <w:style w:type="character" w:customStyle="1" w:styleId="WW8Num208z0">
    <w:name w:val="WW8Num208z0"/>
    <w:rsid w:val="00DA1656"/>
    <w:rPr>
      <w:rFonts w:ascii="Wingdings" w:hAnsi="Wingdings"/>
    </w:rPr>
  </w:style>
  <w:style w:type="character" w:customStyle="1" w:styleId="WW8Num209z0">
    <w:name w:val="WW8Num209z0"/>
    <w:rsid w:val="00DA1656"/>
    <w:rPr>
      <w:rFonts w:ascii="Wingdings" w:hAnsi="Wingdings"/>
    </w:rPr>
  </w:style>
  <w:style w:type="character" w:customStyle="1" w:styleId="WW8Num210z0">
    <w:name w:val="WW8Num210z0"/>
    <w:rsid w:val="00DA1656"/>
    <w:rPr>
      <w:rFonts w:ascii="Wingdings" w:hAnsi="Wingdings"/>
    </w:rPr>
  </w:style>
  <w:style w:type="character" w:customStyle="1" w:styleId="WW8Num211z0">
    <w:name w:val="WW8Num211z0"/>
    <w:rsid w:val="00DA1656"/>
    <w:rPr>
      <w:rFonts w:ascii="Wingdings" w:hAnsi="Wingdings"/>
    </w:rPr>
  </w:style>
  <w:style w:type="character" w:customStyle="1" w:styleId="WW8Num212z0">
    <w:name w:val="WW8Num212z0"/>
    <w:rsid w:val="00DA1656"/>
    <w:rPr>
      <w:rFonts w:ascii="Wingdings" w:hAnsi="Wingdings"/>
    </w:rPr>
  </w:style>
  <w:style w:type="character" w:customStyle="1" w:styleId="WW8Num213z0">
    <w:name w:val="WW8Num213z0"/>
    <w:rsid w:val="00DA1656"/>
    <w:rPr>
      <w:rFonts w:ascii="Wingdings" w:hAnsi="Wingdings"/>
    </w:rPr>
  </w:style>
  <w:style w:type="character" w:customStyle="1" w:styleId="WW8Num214z0">
    <w:name w:val="WW8Num214z0"/>
    <w:rsid w:val="00DA1656"/>
    <w:rPr>
      <w:rFonts w:ascii="Wingdings" w:hAnsi="Wingdings"/>
    </w:rPr>
  </w:style>
  <w:style w:type="character" w:customStyle="1" w:styleId="WW8Num215z0">
    <w:name w:val="WW8Num215z0"/>
    <w:rsid w:val="00DA1656"/>
    <w:rPr>
      <w:rFonts w:ascii="Wingdings" w:hAnsi="Wingdings"/>
    </w:rPr>
  </w:style>
  <w:style w:type="character" w:customStyle="1" w:styleId="WW8Num216z0">
    <w:name w:val="WW8Num216z0"/>
    <w:rsid w:val="00DA1656"/>
    <w:rPr>
      <w:rFonts w:ascii="Wingdings" w:hAnsi="Wingdings"/>
    </w:rPr>
  </w:style>
  <w:style w:type="character" w:customStyle="1" w:styleId="WW8Num217z0">
    <w:name w:val="WW8Num217z0"/>
    <w:rsid w:val="00DA1656"/>
    <w:rPr>
      <w:rFonts w:ascii="Wingdings" w:hAnsi="Wingdings"/>
    </w:rPr>
  </w:style>
  <w:style w:type="character" w:customStyle="1" w:styleId="WW8Num217z1">
    <w:name w:val="WW8Num217z1"/>
    <w:rsid w:val="00DA1656"/>
    <w:rPr>
      <w:rFonts w:ascii="Courier New" w:hAnsi="Courier New"/>
    </w:rPr>
  </w:style>
  <w:style w:type="character" w:customStyle="1" w:styleId="WW8Num217z3">
    <w:name w:val="WW8Num217z3"/>
    <w:rsid w:val="00DA1656"/>
    <w:rPr>
      <w:rFonts w:ascii="Symbol" w:hAnsi="Symbol"/>
    </w:rPr>
  </w:style>
  <w:style w:type="character" w:customStyle="1" w:styleId="WW8Num218z0">
    <w:name w:val="WW8Num218z0"/>
    <w:rsid w:val="00DA1656"/>
    <w:rPr>
      <w:rFonts w:ascii="Wingdings" w:hAnsi="Wingdings"/>
    </w:rPr>
  </w:style>
  <w:style w:type="character" w:customStyle="1" w:styleId="WW8Num219z0">
    <w:name w:val="WW8Num219z0"/>
    <w:rsid w:val="00DA1656"/>
    <w:rPr>
      <w:rFonts w:ascii="Wingdings" w:hAnsi="Wingdings"/>
    </w:rPr>
  </w:style>
  <w:style w:type="character" w:customStyle="1" w:styleId="WW8Num220z0">
    <w:name w:val="WW8Num220z0"/>
    <w:rsid w:val="00DA1656"/>
    <w:rPr>
      <w:rFonts w:ascii="Wingdings" w:hAnsi="Wingdings"/>
    </w:rPr>
  </w:style>
  <w:style w:type="character" w:customStyle="1" w:styleId="WW8Num221z0">
    <w:name w:val="WW8Num221z0"/>
    <w:rsid w:val="00DA1656"/>
    <w:rPr>
      <w:rFonts w:ascii="Wingdings" w:hAnsi="Wingdings"/>
    </w:rPr>
  </w:style>
  <w:style w:type="character" w:customStyle="1" w:styleId="WW8Num222z0">
    <w:name w:val="WW8Num222z0"/>
    <w:rsid w:val="00DA1656"/>
    <w:rPr>
      <w:rFonts w:ascii="Wingdings" w:hAnsi="Wingdings"/>
    </w:rPr>
  </w:style>
  <w:style w:type="character" w:customStyle="1" w:styleId="WW8Num223z0">
    <w:name w:val="WW8Num223z0"/>
    <w:rsid w:val="00DA1656"/>
    <w:rPr>
      <w:rFonts w:ascii="Wingdings" w:hAnsi="Wingdings"/>
    </w:rPr>
  </w:style>
  <w:style w:type="character" w:customStyle="1" w:styleId="WW8Num224z0">
    <w:name w:val="WW8Num224z0"/>
    <w:rsid w:val="00DA1656"/>
    <w:rPr>
      <w:u w:val="none"/>
    </w:rPr>
  </w:style>
  <w:style w:type="character" w:customStyle="1" w:styleId="WW8Num225z0">
    <w:name w:val="WW8Num225z0"/>
    <w:rsid w:val="00DA1656"/>
    <w:rPr>
      <w:rFonts w:ascii="Wingdings" w:hAnsi="Wingdings"/>
    </w:rPr>
  </w:style>
  <w:style w:type="character" w:customStyle="1" w:styleId="WW8Num226z0">
    <w:name w:val="WW8Num226z0"/>
    <w:rsid w:val="00DA1656"/>
    <w:rPr>
      <w:rFonts w:ascii="Wingdings" w:hAnsi="Wingdings"/>
    </w:rPr>
  </w:style>
  <w:style w:type="character" w:customStyle="1" w:styleId="WW8Num227z0">
    <w:name w:val="WW8Num227z0"/>
    <w:rsid w:val="00DA1656"/>
    <w:rPr>
      <w:rFonts w:ascii="Wingdings" w:hAnsi="Wingdings"/>
    </w:rPr>
  </w:style>
  <w:style w:type="character" w:customStyle="1" w:styleId="WW8Num228z0">
    <w:name w:val="WW8Num228z0"/>
    <w:rsid w:val="00DA1656"/>
    <w:rPr>
      <w:rFonts w:ascii="Wingdings" w:hAnsi="Wingdings"/>
    </w:rPr>
  </w:style>
  <w:style w:type="character" w:customStyle="1" w:styleId="WW8Num229z0">
    <w:name w:val="WW8Num229z0"/>
    <w:rsid w:val="00DA1656"/>
    <w:rPr>
      <w:rFonts w:ascii="Wingdings" w:hAnsi="Wingdings"/>
    </w:rPr>
  </w:style>
  <w:style w:type="character" w:customStyle="1" w:styleId="WW8Num230z0">
    <w:name w:val="WW8Num230z0"/>
    <w:rsid w:val="00DA1656"/>
    <w:rPr>
      <w:rFonts w:ascii="Wingdings" w:hAnsi="Wingdings"/>
    </w:rPr>
  </w:style>
  <w:style w:type="character" w:customStyle="1" w:styleId="WW8Num231z0">
    <w:name w:val="WW8Num231z0"/>
    <w:rsid w:val="00DA1656"/>
    <w:rPr>
      <w:rFonts w:ascii="Wingdings" w:hAnsi="Wingdings"/>
    </w:rPr>
  </w:style>
  <w:style w:type="character" w:customStyle="1" w:styleId="WW8Num232z0">
    <w:name w:val="WW8Num232z0"/>
    <w:rsid w:val="00DA1656"/>
    <w:rPr>
      <w:rFonts w:ascii="Wingdings" w:hAnsi="Wingdings"/>
    </w:rPr>
  </w:style>
  <w:style w:type="character" w:customStyle="1" w:styleId="WW8Num233z0">
    <w:name w:val="WW8Num233z0"/>
    <w:rsid w:val="00DA1656"/>
    <w:rPr>
      <w:rFonts w:ascii="Wingdings" w:hAnsi="Wingdings"/>
    </w:rPr>
  </w:style>
  <w:style w:type="character" w:customStyle="1" w:styleId="WW8Num234z0">
    <w:name w:val="WW8Num234z0"/>
    <w:rsid w:val="00DA1656"/>
    <w:rPr>
      <w:rFonts w:ascii="Wingdings" w:hAnsi="Wingdings"/>
    </w:rPr>
  </w:style>
  <w:style w:type="character" w:customStyle="1" w:styleId="WW8Num235z0">
    <w:name w:val="WW8Num235z0"/>
    <w:rsid w:val="00DA1656"/>
    <w:rPr>
      <w:rFonts w:ascii="Wingdings" w:hAnsi="Wingdings"/>
    </w:rPr>
  </w:style>
  <w:style w:type="character" w:customStyle="1" w:styleId="WW8Num236z0">
    <w:name w:val="WW8Num236z0"/>
    <w:rsid w:val="00DA1656"/>
    <w:rPr>
      <w:rFonts w:ascii="Wingdings" w:hAnsi="Wingdings"/>
    </w:rPr>
  </w:style>
  <w:style w:type="character" w:customStyle="1" w:styleId="WW8Num237z0">
    <w:name w:val="WW8Num237z0"/>
    <w:rsid w:val="00DA1656"/>
    <w:rPr>
      <w:rFonts w:ascii="Wingdings" w:hAnsi="Wingdings"/>
    </w:rPr>
  </w:style>
  <w:style w:type="character" w:customStyle="1" w:styleId="WW8Num238z0">
    <w:name w:val="WW8Num238z0"/>
    <w:rsid w:val="00DA1656"/>
    <w:rPr>
      <w:rFonts w:ascii="Wingdings" w:hAnsi="Wingdings"/>
    </w:rPr>
  </w:style>
  <w:style w:type="character" w:customStyle="1" w:styleId="WW8Num239z0">
    <w:name w:val="WW8Num239z0"/>
    <w:rsid w:val="00DA1656"/>
    <w:rPr>
      <w:rFonts w:ascii="Wingdings" w:hAnsi="Wingdings"/>
    </w:rPr>
  </w:style>
  <w:style w:type="character" w:customStyle="1" w:styleId="WW8Num240z0">
    <w:name w:val="WW8Num240z0"/>
    <w:rsid w:val="00DA1656"/>
    <w:rPr>
      <w:rFonts w:ascii="Wingdings" w:hAnsi="Wingdings"/>
    </w:rPr>
  </w:style>
  <w:style w:type="character" w:customStyle="1" w:styleId="WW8Num241z0">
    <w:name w:val="WW8Num241z0"/>
    <w:rsid w:val="00DA1656"/>
    <w:rPr>
      <w:rFonts w:ascii="Wingdings" w:hAnsi="Wingdings"/>
    </w:rPr>
  </w:style>
  <w:style w:type="character" w:customStyle="1" w:styleId="WW8Num242z0">
    <w:name w:val="WW8Num242z0"/>
    <w:rsid w:val="00DA1656"/>
    <w:rPr>
      <w:rFonts w:ascii="Wingdings" w:hAnsi="Wingdings"/>
    </w:rPr>
  </w:style>
  <w:style w:type="character" w:customStyle="1" w:styleId="WW8Num243z0">
    <w:name w:val="WW8Num243z0"/>
    <w:rsid w:val="00DA1656"/>
    <w:rPr>
      <w:rFonts w:ascii="Wingdings" w:hAnsi="Wingdings"/>
    </w:rPr>
  </w:style>
  <w:style w:type="character" w:customStyle="1" w:styleId="WW8Num244z0">
    <w:name w:val="WW8Num244z0"/>
    <w:rsid w:val="00DA1656"/>
    <w:rPr>
      <w:rFonts w:ascii="Wingdings" w:hAnsi="Wingdings"/>
    </w:rPr>
  </w:style>
  <w:style w:type="character" w:customStyle="1" w:styleId="WW8Num245z0">
    <w:name w:val="WW8Num245z0"/>
    <w:rsid w:val="00DA1656"/>
    <w:rPr>
      <w:rFonts w:ascii="Wingdings" w:hAnsi="Wingdings"/>
    </w:rPr>
  </w:style>
  <w:style w:type="character" w:customStyle="1" w:styleId="WW8Num246z0">
    <w:name w:val="WW8Num246z0"/>
    <w:rsid w:val="00DA1656"/>
    <w:rPr>
      <w:rFonts w:ascii="Wingdings" w:hAnsi="Wingdings"/>
    </w:rPr>
  </w:style>
  <w:style w:type="character" w:customStyle="1" w:styleId="WW8Num247z0">
    <w:name w:val="WW8Num247z0"/>
    <w:rsid w:val="00DA1656"/>
    <w:rPr>
      <w:rFonts w:ascii="Wingdings" w:hAnsi="Wingdings"/>
    </w:rPr>
  </w:style>
  <w:style w:type="character" w:customStyle="1" w:styleId="WW8Num248z0">
    <w:name w:val="WW8Num248z0"/>
    <w:rsid w:val="00DA1656"/>
    <w:rPr>
      <w:rFonts w:ascii="Wingdings" w:hAnsi="Wingdings"/>
    </w:rPr>
  </w:style>
  <w:style w:type="character" w:customStyle="1" w:styleId="WW8Num249z0">
    <w:name w:val="WW8Num249z0"/>
    <w:rsid w:val="00DA1656"/>
    <w:rPr>
      <w:rFonts w:ascii="Wingdings" w:hAnsi="Wingdings"/>
    </w:rPr>
  </w:style>
  <w:style w:type="character" w:customStyle="1" w:styleId="WW8Num250z0">
    <w:name w:val="WW8Num250z0"/>
    <w:rsid w:val="00DA1656"/>
    <w:rPr>
      <w:rFonts w:ascii="Wingdings" w:hAnsi="Wingdings"/>
    </w:rPr>
  </w:style>
  <w:style w:type="character" w:customStyle="1" w:styleId="WW8Num251z0">
    <w:name w:val="WW8Num251z0"/>
    <w:rsid w:val="00DA1656"/>
    <w:rPr>
      <w:rFonts w:ascii="Wingdings" w:hAnsi="Wingdings"/>
    </w:rPr>
  </w:style>
  <w:style w:type="character" w:customStyle="1" w:styleId="WW8Num252z0">
    <w:name w:val="WW8Num252z0"/>
    <w:rsid w:val="00DA1656"/>
    <w:rPr>
      <w:rFonts w:ascii="Wingdings" w:hAnsi="Wingdings"/>
    </w:rPr>
  </w:style>
  <w:style w:type="character" w:customStyle="1" w:styleId="WW8Num253z0">
    <w:name w:val="WW8Num253z0"/>
    <w:rsid w:val="00DA1656"/>
    <w:rPr>
      <w:rFonts w:ascii="Wingdings" w:hAnsi="Wingdings"/>
    </w:rPr>
  </w:style>
  <w:style w:type="character" w:customStyle="1" w:styleId="WW8Num254z0">
    <w:name w:val="WW8Num254z0"/>
    <w:rsid w:val="00DA1656"/>
    <w:rPr>
      <w:rFonts w:ascii="Wingdings" w:hAnsi="Wingdings"/>
    </w:rPr>
  </w:style>
  <w:style w:type="character" w:customStyle="1" w:styleId="WW8Num255z0">
    <w:name w:val="WW8Num255z0"/>
    <w:rsid w:val="00DA1656"/>
    <w:rPr>
      <w:rFonts w:ascii="Wingdings" w:hAnsi="Wingdings"/>
    </w:rPr>
  </w:style>
  <w:style w:type="character" w:customStyle="1" w:styleId="WW8Num255z1">
    <w:name w:val="WW8Num255z1"/>
    <w:rsid w:val="00DA1656"/>
    <w:rPr>
      <w:rFonts w:ascii="Courier New" w:hAnsi="Courier New"/>
    </w:rPr>
  </w:style>
  <w:style w:type="character" w:customStyle="1" w:styleId="WW8Num255z3">
    <w:name w:val="WW8Num255z3"/>
    <w:rsid w:val="00DA1656"/>
    <w:rPr>
      <w:rFonts w:ascii="Symbol" w:hAnsi="Symbol"/>
    </w:rPr>
  </w:style>
  <w:style w:type="character" w:customStyle="1" w:styleId="WW8Num256z0">
    <w:name w:val="WW8Num256z0"/>
    <w:rsid w:val="00DA1656"/>
    <w:rPr>
      <w:rFonts w:ascii="Wingdings" w:hAnsi="Wingdings"/>
    </w:rPr>
  </w:style>
  <w:style w:type="character" w:customStyle="1" w:styleId="WW8Num257z0">
    <w:name w:val="WW8Num257z0"/>
    <w:rsid w:val="00DA1656"/>
    <w:rPr>
      <w:rFonts w:ascii="Wingdings" w:hAnsi="Wingdings"/>
    </w:rPr>
  </w:style>
  <w:style w:type="character" w:customStyle="1" w:styleId="WW8Num258z0">
    <w:name w:val="WW8Num258z0"/>
    <w:rsid w:val="00DA1656"/>
    <w:rPr>
      <w:rFonts w:ascii="Wingdings" w:hAnsi="Wingdings"/>
    </w:rPr>
  </w:style>
  <w:style w:type="character" w:customStyle="1" w:styleId="WW8Num259z0">
    <w:name w:val="WW8Num259z0"/>
    <w:rsid w:val="00DA1656"/>
    <w:rPr>
      <w:rFonts w:ascii="Wingdings" w:hAnsi="Wingdings"/>
    </w:rPr>
  </w:style>
  <w:style w:type="character" w:customStyle="1" w:styleId="WW8Num260z0">
    <w:name w:val="WW8Num260z0"/>
    <w:rsid w:val="00DA1656"/>
    <w:rPr>
      <w:rFonts w:ascii="Wingdings" w:hAnsi="Wingdings"/>
    </w:rPr>
  </w:style>
  <w:style w:type="character" w:customStyle="1" w:styleId="WW8Num261z0">
    <w:name w:val="WW8Num261z0"/>
    <w:rsid w:val="00DA1656"/>
    <w:rPr>
      <w:rFonts w:ascii="Wingdings" w:hAnsi="Wingdings"/>
    </w:rPr>
  </w:style>
  <w:style w:type="character" w:customStyle="1" w:styleId="WW8Num262z0">
    <w:name w:val="WW8Num262z0"/>
    <w:rsid w:val="00DA1656"/>
    <w:rPr>
      <w:rFonts w:ascii="Wingdings" w:hAnsi="Wingdings"/>
    </w:rPr>
  </w:style>
  <w:style w:type="character" w:customStyle="1" w:styleId="WW8Num263z0">
    <w:name w:val="WW8Num263z0"/>
    <w:rsid w:val="00DA1656"/>
    <w:rPr>
      <w:rFonts w:ascii="Wingdings" w:hAnsi="Wingdings"/>
    </w:rPr>
  </w:style>
  <w:style w:type="character" w:customStyle="1" w:styleId="WW8Num264z0">
    <w:name w:val="WW8Num264z0"/>
    <w:rsid w:val="00DA1656"/>
    <w:rPr>
      <w:rFonts w:ascii="Wingdings" w:hAnsi="Wingdings"/>
    </w:rPr>
  </w:style>
  <w:style w:type="character" w:customStyle="1" w:styleId="WW8Num266z0">
    <w:name w:val="WW8Num266z0"/>
    <w:rsid w:val="00DA1656"/>
    <w:rPr>
      <w:rFonts w:ascii="Wingdings" w:hAnsi="Wingdings"/>
    </w:rPr>
  </w:style>
  <w:style w:type="character" w:customStyle="1" w:styleId="WW8Num267z0">
    <w:name w:val="WW8Num267z0"/>
    <w:rsid w:val="00DA1656"/>
    <w:rPr>
      <w:rFonts w:ascii="Wingdings" w:hAnsi="Wingdings"/>
    </w:rPr>
  </w:style>
  <w:style w:type="character" w:customStyle="1" w:styleId="WW8Num267z1">
    <w:name w:val="WW8Num267z1"/>
    <w:rsid w:val="00DA1656"/>
    <w:rPr>
      <w:rFonts w:ascii="Courier New" w:hAnsi="Courier New"/>
    </w:rPr>
  </w:style>
  <w:style w:type="character" w:customStyle="1" w:styleId="WW8Num267z3">
    <w:name w:val="WW8Num267z3"/>
    <w:rsid w:val="00DA1656"/>
    <w:rPr>
      <w:rFonts w:ascii="Symbol" w:hAnsi="Symbol"/>
    </w:rPr>
  </w:style>
  <w:style w:type="character" w:customStyle="1" w:styleId="WW8Num268z0">
    <w:name w:val="WW8Num268z0"/>
    <w:rsid w:val="00DA1656"/>
    <w:rPr>
      <w:rFonts w:ascii="Wingdings" w:hAnsi="Wingdings"/>
    </w:rPr>
  </w:style>
  <w:style w:type="character" w:customStyle="1" w:styleId="WW8Num269z0">
    <w:name w:val="WW8Num269z0"/>
    <w:rsid w:val="00DA1656"/>
    <w:rPr>
      <w:rFonts w:ascii="Wingdings" w:hAnsi="Wingdings"/>
    </w:rPr>
  </w:style>
  <w:style w:type="character" w:customStyle="1" w:styleId="WW8Num270z0">
    <w:name w:val="WW8Num270z0"/>
    <w:rsid w:val="00DA1656"/>
    <w:rPr>
      <w:rFonts w:ascii="Wingdings" w:hAnsi="Wingdings"/>
    </w:rPr>
  </w:style>
  <w:style w:type="character" w:customStyle="1" w:styleId="WW8Num271z0">
    <w:name w:val="WW8Num271z0"/>
    <w:rsid w:val="00DA1656"/>
    <w:rPr>
      <w:rFonts w:ascii="Wingdings" w:hAnsi="Wingdings"/>
    </w:rPr>
  </w:style>
  <w:style w:type="character" w:customStyle="1" w:styleId="WW8Num272z0">
    <w:name w:val="WW8Num272z0"/>
    <w:rsid w:val="00DA1656"/>
    <w:rPr>
      <w:rFonts w:ascii="Wingdings" w:hAnsi="Wingdings"/>
    </w:rPr>
  </w:style>
  <w:style w:type="character" w:customStyle="1" w:styleId="WW8Num274z0">
    <w:name w:val="WW8Num274z0"/>
    <w:rsid w:val="00DA1656"/>
    <w:rPr>
      <w:rFonts w:ascii="Wingdings" w:hAnsi="Wingdings"/>
    </w:rPr>
  </w:style>
  <w:style w:type="character" w:customStyle="1" w:styleId="WW8Num275z0">
    <w:name w:val="WW8Num275z0"/>
    <w:rsid w:val="00DA1656"/>
    <w:rPr>
      <w:rFonts w:ascii="Wingdings" w:hAnsi="Wingdings"/>
    </w:rPr>
  </w:style>
  <w:style w:type="character" w:customStyle="1" w:styleId="WW8Num275z1">
    <w:name w:val="WW8Num275z1"/>
    <w:rsid w:val="00DA1656"/>
    <w:rPr>
      <w:rFonts w:ascii="Courier New" w:hAnsi="Courier New"/>
    </w:rPr>
  </w:style>
  <w:style w:type="character" w:customStyle="1" w:styleId="WW8Num275z3">
    <w:name w:val="WW8Num275z3"/>
    <w:rsid w:val="00DA1656"/>
    <w:rPr>
      <w:rFonts w:ascii="Symbol" w:hAnsi="Symbol"/>
    </w:rPr>
  </w:style>
  <w:style w:type="character" w:customStyle="1" w:styleId="WW8Num276z0">
    <w:name w:val="WW8Num276z0"/>
    <w:rsid w:val="00DA1656"/>
    <w:rPr>
      <w:rFonts w:ascii="Wingdings" w:hAnsi="Wingdings"/>
    </w:rPr>
  </w:style>
  <w:style w:type="character" w:customStyle="1" w:styleId="WW8Num277z0">
    <w:name w:val="WW8Num277z0"/>
    <w:rsid w:val="00DA1656"/>
    <w:rPr>
      <w:rFonts w:ascii="Wingdings" w:hAnsi="Wingdings"/>
    </w:rPr>
  </w:style>
  <w:style w:type="character" w:customStyle="1" w:styleId="WW8Num277z3">
    <w:name w:val="WW8Num277z3"/>
    <w:rsid w:val="00DA1656"/>
    <w:rPr>
      <w:rFonts w:ascii="Symbol" w:hAnsi="Symbol"/>
    </w:rPr>
  </w:style>
  <w:style w:type="character" w:customStyle="1" w:styleId="WW8Num277z4">
    <w:name w:val="WW8Num277z4"/>
    <w:rsid w:val="00DA1656"/>
    <w:rPr>
      <w:rFonts w:ascii="Courier New" w:hAnsi="Courier New"/>
    </w:rPr>
  </w:style>
  <w:style w:type="character" w:customStyle="1" w:styleId="WW8Num278z0">
    <w:name w:val="WW8Num278z0"/>
    <w:rsid w:val="00DA1656"/>
    <w:rPr>
      <w:rFonts w:ascii="Wingdings" w:hAnsi="Wingdings"/>
    </w:rPr>
  </w:style>
  <w:style w:type="character" w:customStyle="1" w:styleId="WW8Num279z0">
    <w:name w:val="WW8Num279z0"/>
    <w:rsid w:val="00DA1656"/>
    <w:rPr>
      <w:rFonts w:ascii="Wingdings" w:hAnsi="Wingdings"/>
    </w:rPr>
  </w:style>
  <w:style w:type="character" w:customStyle="1" w:styleId="WW8Num280z0">
    <w:name w:val="WW8Num280z0"/>
    <w:rsid w:val="00DA1656"/>
    <w:rPr>
      <w:rFonts w:ascii="Wingdings" w:hAnsi="Wingdings"/>
    </w:rPr>
  </w:style>
  <w:style w:type="character" w:customStyle="1" w:styleId="WW8Num281z0">
    <w:name w:val="WW8Num281z0"/>
    <w:rsid w:val="00DA1656"/>
    <w:rPr>
      <w:rFonts w:ascii="Wingdings" w:hAnsi="Wingdings"/>
    </w:rPr>
  </w:style>
  <w:style w:type="character" w:customStyle="1" w:styleId="WW8Num282z0">
    <w:name w:val="WW8Num282z0"/>
    <w:rsid w:val="00DA1656"/>
    <w:rPr>
      <w:rFonts w:ascii="Wingdings" w:hAnsi="Wingdings"/>
    </w:rPr>
  </w:style>
  <w:style w:type="character" w:customStyle="1" w:styleId="WW8Num283z0">
    <w:name w:val="WW8Num283z0"/>
    <w:rsid w:val="00DA1656"/>
    <w:rPr>
      <w:rFonts w:ascii="Wingdings" w:hAnsi="Wingdings"/>
    </w:rPr>
  </w:style>
  <w:style w:type="character" w:customStyle="1" w:styleId="WW8Num284z0">
    <w:name w:val="WW8Num284z0"/>
    <w:rsid w:val="00DA1656"/>
    <w:rPr>
      <w:rFonts w:ascii="Wingdings" w:hAnsi="Wingdings"/>
    </w:rPr>
  </w:style>
  <w:style w:type="character" w:customStyle="1" w:styleId="WW8Num285z0">
    <w:name w:val="WW8Num285z0"/>
    <w:rsid w:val="00DA1656"/>
    <w:rPr>
      <w:rFonts w:ascii="Wingdings" w:hAnsi="Wingdings"/>
    </w:rPr>
  </w:style>
  <w:style w:type="character" w:customStyle="1" w:styleId="WW8Num286z0">
    <w:name w:val="WW8Num286z0"/>
    <w:rsid w:val="00DA1656"/>
    <w:rPr>
      <w:rFonts w:ascii="Wingdings" w:hAnsi="Wingdings"/>
    </w:rPr>
  </w:style>
  <w:style w:type="character" w:customStyle="1" w:styleId="WW8Num287z0">
    <w:name w:val="WW8Num287z0"/>
    <w:rsid w:val="00DA1656"/>
    <w:rPr>
      <w:rFonts w:ascii="Wingdings" w:hAnsi="Wingdings"/>
    </w:rPr>
  </w:style>
  <w:style w:type="character" w:customStyle="1" w:styleId="WW8Num288z0">
    <w:name w:val="WW8Num288z0"/>
    <w:rsid w:val="00DA1656"/>
    <w:rPr>
      <w:rFonts w:ascii="Wingdings" w:hAnsi="Wingdings"/>
    </w:rPr>
  </w:style>
  <w:style w:type="character" w:customStyle="1" w:styleId="WW8Num289z0">
    <w:name w:val="WW8Num289z0"/>
    <w:rsid w:val="00DA1656"/>
    <w:rPr>
      <w:rFonts w:ascii="Wingdings" w:hAnsi="Wingdings"/>
    </w:rPr>
  </w:style>
  <w:style w:type="character" w:customStyle="1" w:styleId="WW8Num290z0">
    <w:name w:val="WW8Num290z0"/>
    <w:rsid w:val="00DA1656"/>
    <w:rPr>
      <w:rFonts w:ascii="Wingdings" w:hAnsi="Wingdings"/>
    </w:rPr>
  </w:style>
  <w:style w:type="character" w:customStyle="1" w:styleId="WW8Num292z0">
    <w:name w:val="WW8Num292z0"/>
    <w:rsid w:val="00DA1656"/>
    <w:rPr>
      <w:rFonts w:ascii="Wingdings" w:hAnsi="Wingdings"/>
    </w:rPr>
  </w:style>
  <w:style w:type="character" w:customStyle="1" w:styleId="WW8Num293z0">
    <w:name w:val="WW8Num293z0"/>
    <w:rsid w:val="00DA1656"/>
    <w:rPr>
      <w:rFonts w:ascii="Symbol" w:hAnsi="Symbol"/>
    </w:rPr>
  </w:style>
  <w:style w:type="character" w:customStyle="1" w:styleId="WW8Num294z0">
    <w:name w:val="WW8Num294z0"/>
    <w:rsid w:val="00DA1656"/>
    <w:rPr>
      <w:rFonts w:ascii="Wingdings" w:hAnsi="Wingdings"/>
    </w:rPr>
  </w:style>
  <w:style w:type="character" w:customStyle="1" w:styleId="WW8Num295z0">
    <w:name w:val="WW8Num295z0"/>
    <w:rsid w:val="00DA1656"/>
    <w:rPr>
      <w:rFonts w:ascii="Wingdings" w:hAnsi="Wingdings"/>
    </w:rPr>
  </w:style>
  <w:style w:type="character" w:customStyle="1" w:styleId="WW8Num296z0">
    <w:name w:val="WW8Num296z0"/>
    <w:rsid w:val="00DA1656"/>
    <w:rPr>
      <w:rFonts w:ascii="Wingdings" w:hAnsi="Wingdings"/>
    </w:rPr>
  </w:style>
  <w:style w:type="character" w:customStyle="1" w:styleId="WW8Num297z0">
    <w:name w:val="WW8Num297z0"/>
    <w:rsid w:val="00DA1656"/>
    <w:rPr>
      <w:rFonts w:ascii="Wingdings" w:hAnsi="Wingdings"/>
    </w:rPr>
  </w:style>
  <w:style w:type="character" w:customStyle="1" w:styleId="WW8Num298z0">
    <w:name w:val="WW8Num298z0"/>
    <w:rsid w:val="00DA1656"/>
    <w:rPr>
      <w:rFonts w:ascii="Wingdings" w:hAnsi="Wingdings"/>
    </w:rPr>
  </w:style>
  <w:style w:type="character" w:customStyle="1" w:styleId="WW8Num299z0">
    <w:name w:val="WW8Num299z0"/>
    <w:rsid w:val="00DA1656"/>
    <w:rPr>
      <w:u w:val="none"/>
    </w:rPr>
  </w:style>
  <w:style w:type="character" w:customStyle="1" w:styleId="WW8Num300z0">
    <w:name w:val="WW8Num300z0"/>
    <w:rsid w:val="00DA1656"/>
    <w:rPr>
      <w:rFonts w:ascii="Wingdings" w:hAnsi="Wingdings"/>
    </w:rPr>
  </w:style>
  <w:style w:type="character" w:customStyle="1" w:styleId="WW8Num302z0">
    <w:name w:val="WW8Num302z0"/>
    <w:rsid w:val="00DA1656"/>
    <w:rPr>
      <w:rFonts w:ascii="Wingdings" w:hAnsi="Wingdings"/>
    </w:rPr>
  </w:style>
  <w:style w:type="character" w:customStyle="1" w:styleId="WW8Num303z0">
    <w:name w:val="WW8Num303z0"/>
    <w:rsid w:val="00DA1656"/>
    <w:rPr>
      <w:rFonts w:ascii="Wingdings" w:hAnsi="Wingdings"/>
    </w:rPr>
  </w:style>
  <w:style w:type="character" w:customStyle="1" w:styleId="WW8Num304z0">
    <w:name w:val="WW8Num304z0"/>
    <w:rsid w:val="00DA1656"/>
    <w:rPr>
      <w:u w:val="none"/>
    </w:rPr>
  </w:style>
  <w:style w:type="character" w:customStyle="1" w:styleId="WW8Num305z0">
    <w:name w:val="WW8Num305z0"/>
    <w:rsid w:val="00DA1656"/>
    <w:rPr>
      <w:rFonts w:ascii="Wingdings" w:hAnsi="Wingdings"/>
    </w:rPr>
  </w:style>
  <w:style w:type="character" w:customStyle="1" w:styleId="WW8Num306z0">
    <w:name w:val="WW8Num306z0"/>
    <w:rsid w:val="00DA1656"/>
    <w:rPr>
      <w:rFonts w:ascii="Wingdings" w:hAnsi="Wingdings"/>
    </w:rPr>
  </w:style>
  <w:style w:type="character" w:customStyle="1" w:styleId="WW8Num307z0">
    <w:name w:val="WW8Num307z0"/>
    <w:rsid w:val="00DA1656"/>
    <w:rPr>
      <w:rFonts w:ascii="Wingdings" w:hAnsi="Wingdings"/>
    </w:rPr>
  </w:style>
  <w:style w:type="character" w:customStyle="1" w:styleId="WW8Num307z1">
    <w:name w:val="WW8Num307z1"/>
    <w:rsid w:val="00DA1656"/>
    <w:rPr>
      <w:rFonts w:ascii="Courier New" w:hAnsi="Courier New"/>
    </w:rPr>
  </w:style>
  <w:style w:type="character" w:customStyle="1" w:styleId="WW8Num307z3">
    <w:name w:val="WW8Num307z3"/>
    <w:rsid w:val="00DA1656"/>
    <w:rPr>
      <w:rFonts w:ascii="Symbol" w:hAnsi="Symbol"/>
    </w:rPr>
  </w:style>
  <w:style w:type="character" w:customStyle="1" w:styleId="WW8Num308z0">
    <w:name w:val="WW8Num308z0"/>
    <w:rsid w:val="00DA1656"/>
    <w:rPr>
      <w:rFonts w:ascii="Wingdings" w:hAnsi="Wingdings"/>
    </w:rPr>
  </w:style>
  <w:style w:type="character" w:customStyle="1" w:styleId="WW8Num309z0">
    <w:name w:val="WW8Num309z0"/>
    <w:rsid w:val="00DA1656"/>
    <w:rPr>
      <w:rFonts w:ascii="Wingdings" w:hAnsi="Wingdings"/>
    </w:rPr>
  </w:style>
  <w:style w:type="character" w:customStyle="1" w:styleId="WW8Num311z0">
    <w:name w:val="WW8Num311z0"/>
    <w:rsid w:val="00DA1656"/>
    <w:rPr>
      <w:rFonts w:ascii="Wingdings" w:hAnsi="Wingdings"/>
    </w:rPr>
  </w:style>
  <w:style w:type="character" w:customStyle="1" w:styleId="WW8Num312z0">
    <w:name w:val="WW8Num312z0"/>
    <w:rsid w:val="00DA1656"/>
    <w:rPr>
      <w:rFonts w:ascii="Wingdings" w:hAnsi="Wingdings"/>
    </w:rPr>
  </w:style>
  <w:style w:type="character" w:customStyle="1" w:styleId="WW8Num313z0">
    <w:name w:val="WW8Num313z0"/>
    <w:rsid w:val="00DA1656"/>
    <w:rPr>
      <w:rFonts w:ascii="Wingdings" w:hAnsi="Wingdings"/>
    </w:rPr>
  </w:style>
  <w:style w:type="character" w:customStyle="1" w:styleId="WW8Num314z0">
    <w:name w:val="WW8Num314z0"/>
    <w:rsid w:val="00DA1656"/>
    <w:rPr>
      <w:rFonts w:ascii="Symbol" w:hAnsi="Symbol"/>
    </w:rPr>
  </w:style>
  <w:style w:type="character" w:customStyle="1" w:styleId="WW8Num315z0">
    <w:name w:val="WW8Num315z0"/>
    <w:rsid w:val="00DA1656"/>
    <w:rPr>
      <w:rFonts w:ascii="Symbol" w:hAnsi="Symbol"/>
    </w:rPr>
  </w:style>
  <w:style w:type="character" w:customStyle="1" w:styleId="WW8Num316z0">
    <w:name w:val="WW8Num316z0"/>
    <w:rsid w:val="00DA1656"/>
    <w:rPr>
      <w:rFonts w:ascii="Wingdings" w:hAnsi="Wingdings"/>
    </w:rPr>
  </w:style>
  <w:style w:type="character" w:customStyle="1" w:styleId="WW8Num317z0">
    <w:name w:val="WW8Num317z0"/>
    <w:rsid w:val="00DA1656"/>
    <w:rPr>
      <w:rFonts w:ascii="Wingdings" w:hAnsi="Wingdings"/>
    </w:rPr>
  </w:style>
  <w:style w:type="character" w:customStyle="1" w:styleId="WW8Num318z0">
    <w:name w:val="WW8Num318z0"/>
    <w:rsid w:val="00DA1656"/>
    <w:rPr>
      <w:rFonts w:ascii="Wingdings" w:hAnsi="Wingdings"/>
    </w:rPr>
  </w:style>
  <w:style w:type="character" w:customStyle="1" w:styleId="WW8Num319z0">
    <w:name w:val="WW8Num319z0"/>
    <w:rsid w:val="00DA1656"/>
    <w:rPr>
      <w:rFonts w:ascii="Wingdings" w:hAnsi="Wingdings"/>
    </w:rPr>
  </w:style>
  <w:style w:type="character" w:customStyle="1" w:styleId="WW8Num320z0">
    <w:name w:val="WW8Num320z0"/>
    <w:rsid w:val="00DA1656"/>
    <w:rPr>
      <w:rFonts w:ascii="Wingdings" w:hAnsi="Wingdings"/>
    </w:rPr>
  </w:style>
  <w:style w:type="character" w:customStyle="1" w:styleId="WW8Num321z0">
    <w:name w:val="WW8Num321z0"/>
    <w:rsid w:val="00DA1656"/>
    <w:rPr>
      <w:rFonts w:ascii="Wingdings" w:hAnsi="Wingdings"/>
    </w:rPr>
  </w:style>
  <w:style w:type="character" w:customStyle="1" w:styleId="WW8Num322z0">
    <w:name w:val="WW8Num322z0"/>
    <w:rsid w:val="00DA1656"/>
    <w:rPr>
      <w:rFonts w:ascii="Wingdings" w:hAnsi="Wingdings"/>
    </w:rPr>
  </w:style>
  <w:style w:type="character" w:customStyle="1" w:styleId="WW8Num323z0">
    <w:name w:val="WW8Num323z0"/>
    <w:rsid w:val="00DA1656"/>
    <w:rPr>
      <w:rFonts w:ascii="Wingdings" w:hAnsi="Wingdings"/>
    </w:rPr>
  </w:style>
  <w:style w:type="character" w:customStyle="1" w:styleId="WW8Num324z0">
    <w:name w:val="WW8Num324z0"/>
    <w:rsid w:val="00DA1656"/>
    <w:rPr>
      <w:u w:val="none"/>
    </w:rPr>
  </w:style>
  <w:style w:type="character" w:customStyle="1" w:styleId="WW8Num325z0">
    <w:name w:val="WW8Num325z0"/>
    <w:rsid w:val="00DA1656"/>
    <w:rPr>
      <w:rFonts w:ascii="Wingdings" w:hAnsi="Wingdings"/>
    </w:rPr>
  </w:style>
  <w:style w:type="character" w:customStyle="1" w:styleId="WW8Num326z0">
    <w:name w:val="WW8Num326z0"/>
    <w:rsid w:val="00DA1656"/>
    <w:rPr>
      <w:rFonts w:ascii="Wingdings" w:hAnsi="Wingdings"/>
    </w:rPr>
  </w:style>
  <w:style w:type="character" w:customStyle="1" w:styleId="WW8Num327z0">
    <w:name w:val="WW8Num327z0"/>
    <w:rsid w:val="00DA1656"/>
    <w:rPr>
      <w:rFonts w:ascii="Wingdings" w:hAnsi="Wingdings"/>
    </w:rPr>
  </w:style>
  <w:style w:type="character" w:customStyle="1" w:styleId="WW8Num328z0">
    <w:name w:val="WW8Num328z0"/>
    <w:rsid w:val="00DA1656"/>
    <w:rPr>
      <w:rFonts w:ascii="Wingdings" w:hAnsi="Wingdings"/>
    </w:rPr>
  </w:style>
  <w:style w:type="character" w:customStyle="1" w:styleId="WW8Num329z0">
    <w:name w:val="WW8Num329z0"/>
    <w:rsid w:val="00DA1656"/>
    <w:rPr>
      <w:rFonts w:ascii="Wingdings" w:hAnsi="Wingdings"/>
    </w:rPr>
  </w:style>
  <w:style w:type="character" w:customStyle="1" w:styleId="WW8Num331z0">
    <w:name w:val="WW8Num331z0"/>
    <w:rsid w:val="00DA1656"/>
    <w:rPr>
      <w:rFonts w:ascii="Wingdings" w:hAnsi="Wingdings"/>
    </w:rPr>
  </w:style>
  <w:style w:type="character" w:customStyle="1" w:styleId="WW8Num332z0">
    <w:name w:val="WW8Num332z0"/>
    <w:rsid w:val="00DA1656"/>
    <w:rPr>
      <w:rFonts w:ascii="Wingdings" w:hAnsi="Wingdings"/>
    </w:rPr>
  </w:style>
  <w:style w:type="character" w:customStyle="1" w:styleId="WW8Num333z0">
    <w:name w:val="WW8Num333z0"/>
    <w:rsid w:val="00DA1656"/>
    <w:rPr>
      <w:rFonts w:ascii="Wingdings" w:hAnsi="Wingdings"/>
    </w:rPr>
  </w:style>
  <w:style w:type="character" w:customStyle="1" w:styleId="WW8Num334z0">
    <w:name w:val="WW8Num334z0"/>
    <w:rsid w:val="00DA1656"/>
    <w:rPr>
      <w:rFonts w:ascii="Wingdings" w:hAnsi="Wingdings"/>
    </w:rPr>
  </w:style>
  <w:style w:type="character" w:customStyle="1" w:styleId="WW8Num335z0">
    <w:name w:val="WW8Num335z0"/>
    <w:rsid w:val="00DA1656"/>
    <w:rPr>
      <w:b w:val="0"/>
      <w:sz w:val="22"/>
      <w:u w:val="none"/>
    </w:rPr>
  </w:style>
  <w:style w:type="character" w:customStyle="1" w:styleId="WW8Num336z0">
    <w:name w:val="WW8Num336z0"/>
    <w:rsid w:val="00DA1656"/>
    <w:rPr>
      <w:rFonts w:ascii="Wingdings" w:hAnsi="Wingdings"/>
    </w:rPr>
  </w:style>
  <w:style w:type="character" w:customStyle="1" w:styleId="WW8Num337z0">
    <w:name w:val="WW8Num337z0"/>
    <w:rsid w:val="00DA1656"/>
    <w:rPr>
      <w:rFonts w:ascii="Wingdings" w:hAnsi="Wingdings"/>
    </w:rPr>
  </w:style>
  <w:style w:type="character" w:customStyle="1" w:styleId="WW8Num338z0">
    <w:name w:val="WW8Num338z0"/>
    <w:rsid w:val="00DA1656"/>
    <w:rPr>
      <w:rFonts w:ascii="Wingdings" w:hAnsi="Wingdings"/>
    </w:rPr>
  </w:style>
  <w:style w:type="character" w:customStyle="1" w:styleId="WW8Num339z0">
    <w:name w:val="WW8Num339z0"/>
    <w:rsid w:val="00DA1656"/>
    <w:rPr>
      <w:rFonts w:ascii="Wingdings" w:hAnsi="Wingdings"/>
    </w:rPr>
  </w:style>
  <w:style w:type="character" w:customStyle="1" w:styleId="WW8Num340z0">
    <w:name w:val="WW8Num340z0"/>
    <w:rsid w:val="00DA1656"/>
    <w:rPr>
      <w:rFonts w:ascii="Wingdings" w:hAnsi="Wingdings"/>
    </w:rPr>
  </w:style>
  <w:style w:type="character" w:customStyle="1" w:styleId="WW8Num341z0">
    <w:name w:val="WW8Num341z0"/>
    <w:rsid w:val="00DA1656"/>
    <w:rPr>
      <w:rFonts w:ascii="Wingdings" w:hAnsi="Wingdings"/>
    </w:rPr>
  </w:style>
  <w:style w:type="character" w:customStyle="1" w:styleId="WW8Num342z0">
    <w:name w:val="WW8Num342z0"/>
    <w:rsid w:val="00DA1656"/>
    <w:rPr>
      <w:rFonts w:ascii="Wingdings" w:hAnsi="Wingdings"/>
    </w:rPr>
  </w:style>
  <w:style w:type="character" w:customStyle="1" w:styleId="WW8Num343z0">
    <w:name w:val="WW8Num343z0"/>
    <w:rsid w:val="00DA1656"/>
    <w:rPr>
      <w:rFonts w:ascii="Wingdings" w:hAnsi="Wingdings"/>
    </w:rPr>
  </w:style>
  <w:style w:type="character" w:customStyle="1" w:styleId="WW8Num344z0">
    <w:name w:val="WW8Num344z0"/>
    <w:rsid w:val="00DA1656"/>
    <w:rPr>
      <w:rFonts w:ascii="Wingdings" w:hAnsi="Wingdings"/>
    </w:rPr>
  </w:style>
  <w:style w:type="character" w:customStyle="1" w:styleId="WW8Num345z0">
    <w:name w:val="WW8Num345z0"/>
    <w:rsid w:val="00DA1656"/>
    <w:rPr>
      <w:rFonts w:ascii="Wingdings" w:hAnsi="Wingdings"/>
    </w:rPr>
  </w:style>
  <w:style w:type="character" w:customStyle="1" w:styleId="WW8Num345z1">
    <w:name w:val="WW8Num345z1"/>
    <w:rsid w:val="00DA1656"/>
    <w:rPr>
      <w:rFonts w:ascii="Courier New" w:hAnsi="Courier New"/>
    </w:rPr>
  </w:style>
  <w:style w:type="character" w:customStyle="1" w:styleId="WW8Num345z3">
    <w:name w:val="WW8Num345z3"/>
    <w:rsid w:val="00DA1656"/>
    <w:rPr>
      <w:rFonts w:ascii="Symbol" w:hAnsi="Symbol"/>
    </w:rPr>
  </w:style>
  <w:style w:type="character" w:customStyle="1" w:styleId="WW8Num346z0">
    <w:name w:val="WW8Num346z0"/>
    <w:rsid w:val="00DA1656"/>
    <w:rPr>
      <w:rFonts w:ascii="Wingdings" w:hAnsi="Wingdings"/>
    </w:rPr>
  </w:style>
  <w:style w:type="character" w:customStyle="1" w:styleId="WW8Num347z0">
    <w:name w:val="WW8Num347z0"/>
    <w:rsid w:val="00DA1656"/>
    <w:rPr>
      <w:rFonts w:ascii="Wingdings" w:hAnsi="Wingdings"/>
    </w:rPr>
  </w:style>
  <w:style w:type="character" w:customStyle="1" w:styleId="WW8Num348z0">
    <w:name w:val="WW8Num348z0"/>
    <w:rsid w:val="00DA1656"/>
    <w:rPr>
      <w:rFonts w:ascii="Wingdings" w:hAnsi="Wingdings"/>
    </w:rPr>
  </w:style>
  <w:style w:type="character" w:customStyle="1" w:styleId="WW8Num349z0">
    <w:name w:val="WW8Num349z0"/>
    <w:rsid w:val="00DA1656"/>
    <w:rPr>
      <w:rFonts w:ascii="Wingdings" w:hAnsi="Wingdings"/>
    </w:rPr>
  </w:style>
  <w:style w:type="character" w:customStyle="1" w:styleId="WW8Num350z0">
    <w:name w:val="WW8Num350z0"/>
    <w:rsid w:val="00DA1656"/>
    <w:rPr>
      <w:rFonts w:ascii="Wingdings" w:hAnsi="Wingdings"/>
    </w:rPr>
  </w:style>
  <w:style w:type="character" w:customStyle="1" w:styleId="WW8Num351z0">
    <w:name w:val="WW8Num351z0"/>
    <w:rsid w:val="00DA1656"/>
    <w:rPr>
      <w:rFonts w:ascii="Wingdings" w:hAnsi="Wingdings"/>
    </w:rPr>
  </w:style>
  <w:style w:type="character" w:customStyle="1" w:styleId="WW8Num352z0">
    <w:name w:val="WW8Num352z0"/>
    <w:rsid w:val="00DA1656"/>
    <w:rPr>
      <w:rFonts w:ascii="Wingdings" w:hAnsi="Wingdings"/>
    </w:rPr>
  </w:style>
  <w:style w:type="character" w:customStyle="1" w:styleId="WW8Num353z0">
    <w:name w:val="WW8Num353z0"/>
    <w:rsid w:val="00DA1656"/>
    <w:rPr>
      <w:rFonts w:ascii="Wingdings" w:hAnsi="Wingdings"/>
    </w:rPr>
  </w:style>
  <w:style w:type="character" w:customStyle="1" w:styleId="WW8Num354z0">
    <w:name w:val="WW8Num354z0"/>
    <w:rsid w:val="00DA1656"/>
    <w:rPr>
      <w:rFonts w:ascii="Wingdings" w:hAnsi="Wingdings"/>
    </w:rPr>
  </w:style>
  <w:style w:type="character" w:customStyle="1" w:styleId="WW8Num355z0">
    <w:name w:val="WW8Num355z0"/>
    <w:rsid w:val="00DA1656"/>
    <w:rPr>
      <w:rFonts w:ascii="Wingdings" w:hAnsi="Wingdings"/>
    </w:rPr>
  </w:style>
  <w:style w:type="character" w:customStyle="1" w:styleId="WW8Num356z0">
    <w:name w:val="WW8Num356z0"/>
    <w:rsid w:val="00DA1656"/>
    <w:rPr>
      <w:rFonts w:ascii="Symbol" w:hAnsi="Symbol"/>
    </w:rPr>
  </w:style>
  <w:style w:type="character" w:customStyle="1" w:styleId="WW8Num357z0">
    <w:name w:val="WW8Num357z0"/>
    <w:rsid w:val="00DA1656"/>
    <w:rPr>
      <w:rFonts w:ascii="Wingdings" w:hAnsi="Wingdings"/>
    </w:rPr>
  </w:style>
  <w:style w:type="character" w:customStyle="1" w:styleId="WW8Num358z0">
    <w:name w:val="WW8Num358z0"/>
    <w:rsid w:val="00DA1656"/>
    <w:rPr>
      <w:rFonts w:ascii="Symbol" w:hAnsi="Symbol"/>
    </w:rPr>
  </w:style>
  <w:style w:type="character" w:customStyle="1" w:styleId="WW8Num359z0">
    <w:name w:val="WW8Num359z0"/>
    <w:rsid w:val="00DA1656"/>
    <w:rPr>
      <w:rFonts w:ascii="Wingdings" w:hAnsi="Wingdings"/>
    </w:rPr>
  </w:style>
  <w:style w:type="character" w:customStyle="1" w:styleId="WW8Num360z0">
    <w:name w:val="WW8Num360z0"/>
    <w:rsid w:val="00DA1656"/>
    <w:rPr>
      <w:rFonts w:ascii="Wingdings" w:hAnsi="Wingdings"/>
    </w:rPr>
  </w:style>
  <w:style w:type="character" w:customStyle="1" w:styleId="WW8Num361z0">
    <w:name w:val="WW8Num361z0"/>
    <w:rsid w:val="00DA1656"/>
    <w:rPr>
      <w:rFonts w:ascii="Wingdings" w:hAnsi="Wingdings"/>
    </w:rPr>
  </w:style>
  <w:style w:type="character" w:customStyle="1" w:styleId="WW8Num362z0">
    <w:name w:val="WW8Num362z0"/>
    <w:rsid w:val="00DA1656"/>
    <w:rPr>
      <w:rFonts w:ascii="Symbol" w:hAnsi="Symbol"/>
    </w:rPr>
  </w:style>
  <w:style w:type="character" w:customStyle="1" w:styleId="WW8Num363z0">
    <w:name w:val="WW8Num363z0"/>
    <w:rsid w:val="00DA1656"/>
    <w:rPr>
      <w:rFonts w:ascii="Wingdings" w:hAnsi="Wingdings"/>
    </w:rPr>
  </w:style>
  <w:style w:type="character" w:customStyle="1" w:styleId="WW8Num364z0">
    <w:name w:val="WW8Num364z0"/>
    <w:rsid w:val="00DA1656"/>
    <w:rPr>
      <w:rFonts w:ascii="Symbol" w:hAnsi="Symbol"/>
    </w:rPr>
  </w:style>
  <w:style w:type="character" w:customStyle="1" w:styleId="WW8Num365z0">
    <w:name w:val="WW8Num365z0"/>
    <w:rsid w:val="00DA1656"/>
    <w:rPr>
      <w:rFonts w:ascii="Wingdings" w:hAnsi="Wingdings"/>
    </w:rPr>
  </w:style>
  <w:style w:type="character" w:customStyle="1" w:styleId="WW8Num366z0">
    <w:name w:val="WW8Num366z0"/>
    <w:rsid w:val="00DA1656"/>
    <w:rPr>
      <w:rFonts w:ascii="Wingdings" w:hAnsi="Wingdings"/>
    </w:rPr>
  </w:style>
  <w:style w:type="character" w:customStyle="1" w:styleId="WW8Num367z0">
    <w:name w:val="WW8Num367z0"/>
    <w:rsid w:val="00DA1656"/>
    <w:rPr>
      <w:rFonts w:ascii="Wingdings" w:hAnsi="Wingdings"/>
    </w:rPr>
  </w:style>
  <w:style w:type="character" w:customStyle="1" w:styleId="WW8Num368z0">
    <w:name w:val="WW8Num368z0"/>
    <w:rsid w:val="00DA1656"/>
    <w:rPr>
      <w:rFonts w:ascii="Wingdings" w:hAnsi="Wingdings"/>
    </w:rPr>
  </w:style>
  <w:style w:type="character" w:customStyle="1" w:styleId="WW8Num369z0">
    <w:name w:val="WW8Num369z0"/>
    <w:rsid w:val="00DA1656"/>
    <w:rPr>
      <w:rFonts w:ascii="Wingdings" w:hAnsi="Wingdings"/>
    </w:rPr>
  </w:style>
  <w:style w:type="character" w:customStyle="1" w:styleId="WW8Num371z0">
    <w:name w:val="WW8Num371z0"/>
    <w:rsid w:val="00DA1656"/>
    <w:rPr>
      <w:rFonts w:ascii="Wingdings" w:hAnsi="Wingdings"/>
    </w:rPr>
  </w:style>
  <w:style w:type="character" w:customStyle="1" w:styleId="WW8Num372z0">
    <w:name w:val="WW8Num372z0"/>
    <w:rsid w:val="00DA1656"/>
    <w:rPr>
      <w:rFonts w:ascii="Wingdings" w:hAnsi="Wingdings"/>
    </w:rPr>
  </w:style>
  <w:style w:type="character" w:customStyle="1" w:styleId="WW8Num373z0">
    <w:name w:val="WW8Num373z0"/>
    <w:rsid w:val="00DA1656"/>
    <w:rPr>
      <w:rFonts w:ascii="Wingdings" w:hAnsi="Wingdings"/>
    </w:rPr>
  </w:style>
  <w:style w:type="character" w:customStyle="1" w:styleId="WW8Num374z0">
    <w:name w:val="WW8Num374z0"/>
    <w:rsid w:val="00DA1656"/>
    <w:rPr>
      <w:rFonts w:ascii="Wingdings" w:hAnsi="Wingdings"/>
    </w:rPr>
  </w:style>
  <w:style w:type="character" w:customStyle="1" w:styleId="WW8Num375z0">
    <w:name w:val="WW8Num375z0"/>
    <w:rsid w:val="00DA1656"/>
    <w:rPr>
      <w:rFonts w:ascii="Wingdings" w:hAnsi="Wingdings"/>
    </w:rPr>
  </w:style>
  <w:style w:type="character" w:customStyle="1" w:styleId="WW8Num376z0">
    <w:name w:val="WW8Num376z0"/>
    <w:rsid w:val="00DA1656"/>
    <w:rPr>
      <w:rFonts w:ascii="Wingdings" w:hAnsi="Wingdings"/>
    </w:rPr>
  </w:style>
  <w:style w:type="character" w:customStyle="1" w:styleId="WW8Num377z0">
    <w:name w:val="WW8Num377z0"/>
    <w:rsid w:val="00DA1656"/>
    <w:rPr>
      <w:rFonts w:ascii="Wingdings" w:hAnsi="Wingdings"/>
    </w:rPr>
  </w:style>
  <w:style w:type="character" w:customStyle="1" w:styleId="WW8Num378z0">
    <w:name w:val="WW8Num378z0"/>
    <w:rsid w:val="00DA1656"/>
    <w:rPr>
      <w:rFonts w:ascii="Wingdings" w:hAnsi="Wingdings"/>
    </w:rPr>
  </w:style>
  <w:style w:type="character" w:customStyle="1" w:styleId="WW8Num380z0">
    <w:name w:val="WW8Num380z0"/>
    <w:rsid w:val="00DA1656"/>
    <w:rPr>
      <w:rFonts w:ascii="Wingdings" w:hAnsi="Wingdings"/>
    </w:rPr>
  </w:style>
  <w:style w:type="character" w:customStyle="1" w:styleId="WW8Num381z0">
    <w:name w:val="WW8Num381z0"/>
    <w:rsid w:val="00DA1656"/>
    <w:rPr>
      <w:rFonts w:ascii="Wingdings" w:hAnsi="Wingdings"/>
    </w:rPr>
  </w:style>
  <w:style w:type="character" w:customStyle="1" w:styleId="WW8Num382z0">
    <w:name w:val="WW8Num382z0"/>
    <w:rsid w:val="00DA1656"/>
    <w:rPr>
      <w:rFonts w:ascii="Wingdings" w:hAnsi="Wingdings"/>
    </w:rPr>
  </w:style>
  <w:style w:type="character" w:customStyle="1" w:styleId="WW8Num383z0">
    <w:name w:val="WW8Num383z0"/>
    <w:rsid w:val="00DA1656"/>
    <w:rPr>
      <w:rFonts w:ascii="Wingdings" w:hAnsi="Wingdings"/>
    </w:rPr>
  </w:style>
  <w:style w:type="character" w:customStyle="1" w:styleId="WW8NumSt1z0">
    <w:name w:val="WW8NumSt1z0"/>
    <w:rsid w:val="00DA1656"/>
    <w:rPr>
      <w:rFonts w:ascii="Symbol" w:hAnsi="Symbol"/>
    </w:rPr>
  </w:style>
  <w:style w:type="character" w:customStyle="1" w:styleId="WW8NumSt2z0">
    <w:name w:val="WW8NumSt2z0"/>
    <w:rsid w:val="00DA1656"/>
    <w:rPr>
      <w:rFonts w:ascii="Symbol" w:hAnsi="Symbol"/>
    </w:rPr>
  </w:style>
  <w:style w:type="character" w:customStyle="1" w:styleId="WW8NumSt3z0">
    <w:name w:val="WW8NumSt3z0"/>
    <w:rsid w:val="00DA1656"/>
    <w:rPr>
      <w:rFonts w:ascii="Symbol" w:hAnsi="Symbol"/>
    </w:rPr>
  </w:style>
  <w:style w:type="character" w:customStyle="1" w:styleId="WW8NumSt5z0">
    <w:name w:val="WW8NumSt5z0"/>
    <w:rsid w:val="00DA1656"/>
    <w:rPr>
      <w:rFonts w:ascii="Symbol" w:hAnsi="Symbol"/>
    </w:rPr>
  </w:style>
  <w:style w:type="character" w:customStyle="1" w:styleId="WW8NumSt6z0">
    <w:name w:val="WW8NumSt6z0"/>
    <w:rsid w:val="00DA1656"/>
    <w:rPr>
      <w:rFonts w:ascii="Symbol" w:hAnsi="Symbol"/>
    </w:rPr>
  </w:style>
  <w:style w:type="character" w:customStyle="1" w:styleId="WW8NumSt8z0">
    <w:name w:val="WW8NumSt8z0"/>
    <w:rsid w:val="00DA1656"/>
    <w:rPr>
      <w:rFonts w:ascii="Symbol" w:hAnsi="Symbol"/>
    </w:rPr>
  </w:style>
  <w:style w:type="character" w:customStyle="1" w:styleId="WW8NumSt9z0">
    <w:name w:val="WW8NumSt9z0"/>
    <w:rsid w:val="00DA1656"/>
    <w:rPr>
      <w:rFonts w:ascii="Symbol" w:hAnsi="Symbol"/>
    </w:rPr>
  </w:style>
  <w:style w:type="character" w:styleId="Numrodeligne">
    <w:name w:val="line number"/>
    <w:basedOn w:val="Policepardfaut"/>
    <w:rsid w:val="00DA1656"/>
  </w:style>
  <w:style w:type="character" w:styleId="Lienhypertexte">
    <w:name w:val="Hyperlink"/>
    <w:uiPriority w:val="99"/>
    <w:rsid w:val="00DA1656"/>
    <w:rPr>
      <w:color w:val="0000FF"/>
      <w:u w:val="single"/>
    </w:rPr>
  </w:style>
  <w:style w:type="character" w:styleId="Lienhypertextesuivivisit">
    <w:name w:val="FollowedHyperlink"/>
    <w:rsid w:val="00DA1656"/>
    <w:rPr>
      <w:color w:val="800080"/>
      <w:u w:val="single"/>
    </w:rPr>
  </w:style>
  <w:style w:type="character" w:customStyle="1" w:styleId="INS">
    <w:name w:val="INS"/>
    <w:rsid w:val="00DA1656"/>
  </w:style>
  <w:style w:type="character" w:customStyle="1" w:styleId="DEL">
    <w:name w:val="DEL"/>
    <w:rsid w:val="00DA1656"/>
  </w:style>
  <w:style w:type="paragraph" w:styleId="Titre">
    <w:name w:val="Title"/>
    <w:basedOn w:val="Normal"/>
    <w:next w:val="Corpsdetexte"/>
    <w:qFormat/>
    <w:rsid w:val="00DA1656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orpsdetexte">
    <w:name w:val="Body Text"/>
    <w:basedOn w:val="Normal"/>
    <w:rsid w:val="00DA1656"/>
    <w:pPr>
      <w:widowControl w:val="0"/>
      <w:suppressAutoHyphens/>
    </w:pPr>
    <w:rPr>
      <w:rFonts w:ascii="Univers" w:hAnsi="Univers"/>
      <w:szCs w:val="20"/>
      <w:lang w:eastAsia="ar-SA"/>
    </w:rPr>
  </w:style>
  <w:style w:type="paragraph" w:styleId="Liste">
    <w:name w:val="List"/>
    <w:basedOn w:val="Corpsdetexte"/>
    <w:rsid w:val="00DA1656"/>
    <w:rPr>
      <w:rFonts w:cs="Tahoma"/>
    </w:rPr>
  </w:style>
  <w:style w:type="paragraph" w:customStyle="1" w:styleId="Rpertoire">
    <w:name w:val="Répertoire"/>
    <w:basedOn w:val="Normal"/>
    <w:rsid w:val="00DA1656"/>
    <w:pPr>
      <w:widowControl w:val="0"/>
      <w:suppressLineNumbers/>
      <w:suppressAutoHyphens/>
    </w:pPr>
    <w:rPr>
      <w:rFonts w:ascii="CG Times (W1)" w:hAnsi="CG Times (W1)" w:cs="Tahoma"/>
      <w:sz w:val="20"/>
      <w:szCs w:val="20"/>
      <w:lang w:eastAsia="ar-SA"/>
    </w:rPr>
  </w:style>
  <w:style w:type="paragraph" w:customStyle="1" w:styleId="Corpsdetexte21">
    <w:name w:val="Corps de texte 21"/>
    <w:basedOn w:val="Normal"/>
    <w:rsid w:val="00DA1656"/>
    <w:pPr>
      <w:widowControl w:val="0"/>
      <w:suppressAutoHyphens/>
      <w:ind w:left="142"/>
    </w:pPr>
    <w:rPr>
      <w:rFonts w:ascii="Univers" w:hAnsi="Univers"/>
      <w:szCs w:val="20"/>
      <w:lang w:eastAsia="ar-SA"/>
    </w:rPr>
  </w:style>
  <w:style w:type="paragraph" w:customStyle="1" w:styleId="Retraitcorpsdetexte21">
    <w:name w:val="Retrait corps de texte 21"/>
    <w:basedOn w:val="Normal"/>
    <w:rsid w:val="00DA1656"/>
    <w:pPr>
      <w:widowControl w:val="0"/>
      <w:suppressAutoHyphens/>
      <w:ind w:left="426"/>
    </w:pPr>
    <w:rPr>
      <w:rFonts w:ascii="Univers" w:hAnsi="Univers"/>
      <w:szCs w:val="20"/>
      <w:lang w:eastAsia="ar-SA"/>
    </w:rPr>
  </w:style>
  <w:style w:type="paragraph" w:customStyle="1" w:styleId="Retraitcorpsdetexte31">
    <w:name w:val="Retrait corps de texte 31"/>
    <w:basedOn w:val="Normal"/>
    <w:rsid w:val="00DA1656"/>
    <w:pPr>
      <w:widowControl w:val="0"/>
      <w:suppressAutoHyphens/>
      <w:ind w:left="567" w:hanging="567"/>
    </w:pPr>
    <w:rPr>
      <w:rFonts w:ascii="Univers" w:hAnsi="Univers"/>
      <w:szCs w:val="20"/>
      <w:lang w:eastAsia="ar-SA"/>
    </w:rPr>
  </w:style>
  <w:style w:type="paragraph" w:styleId="Retraitcorpsdetexte">
    <w:name w:val="Body Text Indent"/>
    <w:basedOn w:val="Normal"/>
    <w:rsid w:val="00DA1656"/>
    <w:pPr>
      <w:widowControl w:val="0"/>
      <w:suppressAutoHyphens/>
      <w:ind w:left="567"/>
    </w:pPr>
    <w:rPr>
      <w:rFonts w:ascii="Univers" w:hAnsi="Univers"/>
      <w:szCs w:val="20"/>
      <w:lang w:eastAsia="ar-SA"/>
    </w:rPr>
  </w:style>
  <w:style w:type="paragraph" w:styleId="Corpsdetexte2">
    <w:name w:val="Body Text 2"/>
    <w:basedOn w:val="Normal"/>
    <w:rsid w:val="00DA1656"/>
    <w:pPr>
      <w:widowControl w:val="0"/>
      <w:suppressAutoHyphens/>
    </w:pPr>
    <w:rPr>
      <w:rFonts w:ascii="Univers" w:hAnsi="Univers"/>
      <w:b/>
      <w:sz w:val="28"/>
      <w:szCs w:val="20"/>
      <w:u w:val="single"/>
      <w:lang w:eastAsia="ar-SA"/>
    </w:rPr>
  </w:style>
  <w:style w:type="paragraph" w:styleId="Retraitcorpsdetexte2">
    <w:name w:val="Body Text Indent 2"/>
    <w:basedOn w:val="Normal"/>
    <w:rsid w:val="00DA1656"/>
    <w:pPr>
      <w:widowControl w:val="0"/>
      <w:suppressAutoHyphens/>
      <w:ind w:left="851" w:hanging="284"/>
    </w:pPr>
    <w:rPr>
      <w:rFonts w:ascii="Univers" w:hAnsi="Univers"/>
      <w:szCs w:val="20"/>
      <w:lang w:eastAsia="ar-SA"/>
    </w:rPr>
  </w:style>
  <w:style w:type="paragraph" w:styleId="Retraitcorpsdetexte3">
    <w:name w:val="Body Text Indent 3"/>
    <w:basedOn w:val="Normal"/>
    <w:rsid w:val="00DA1656"/>
    <w:pPr>
      <w:widowControl w:val="0"/>
      <w:suppressAutoHyphens/>
      <w:ind w:left="709"/>
    </w:pPr>
    <w:rPr>
      <w:rFonts w:ascii="Univers" w:hAnsi="Univers"/>
      <w:szCs w:val="20"/>
      <w:lang w:eastAsia="ar-SA"/>
    </w:rPr>
  </w:style>
  <w:style w:type="paragraph" w:styleId="Corpsdetexte3">
    <w:name w:val="Body Text 3"/>
    <w:basedOn w:val="Normal"/>
    <w:rsid w:val="00DA1656"/>
    <w:pPr>
      <w:widowControl w:val="0"/>
      <w:tabs>
        <w:tab w:val="left" w:pos="284"/>
      </w:tabs>
      <w:suppressAutoHyphens/>
    </w:pPr>
    <w:rPr>
      <w:rFonts w:ascii="Univers" w:hAnsi="Univers"/>
      <w:b/>
      <w:i/>
      <w:szCs w:val="20"/>
      <w:lang w:eastAsia="ar-SA"/>
    </w:rPr>
  </w:style>
  <w:style w:type="paragraph" w:styleId="Notedebasdepage">
    <w:name w:val="footnote text"/>
    <w:basedOn w:val="Normal"/>
    <w:semiHidden/>
    <w:rsid w:val="00DA1656"/>
    <w:p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Sous-titre">
    <w:name w:val="Subtitle"/>
    <w:basedOn w:val="Titre"/>
    <w:next w:val="Corpsdetexte"/>
    <w:qFormat/>
    <w:rsid w:val="00DA1656"/>
    <w:pPr>
      <w:jc w:val="center"/>
    </w:pPr>
    <w:rPr>
      <w:i/>
      <w:iCs/>
    </w:rPr>
  </w:style>
  <w:style w:type="paragraph" w:customStyle="1" w:styleId="Gras">
    <w:name w:val="Gras"/>
    <w:rsid w:val="00DA1656"/>
    <w:pPr>
      <w:suppressAutoHyphens/>
      <w:jc w:val="center"/>
    </w:pPr>
    <w:rPr>
      <w:b/>
      <w:sz w:val="24"/>
      <w:lang w:eastAsia="ar-SA"/>
    </w:rPr>
  </w:style>
  <w:style w:type="paragraph" w:customStyle="1" w:styleId="InfoOBLIGATOIRE">
    <w:name w:val="InfoOBLIGATOIRE"/>
    <w:basedOn w:val="Normal"/>
    <w:next w:val="Normal"/>
    <w:rsid w:val="00DA1656"/>
    <w:pPr>
      <w:suppressAutoHyphens/>
    </w:pPr>
    <w:rPr>
      <w:lang w:eastAsia="ar-SA"/>
    </w:rPr>
  </w:style>
  <w:style w:type="paragraph" w:customStyle="1" w:styleId="DNormal">
    <w:name w:val="DNormal"/>
    <w:basedOn w:val="Normal"/>
    <w:rsid w:val="00DA1656"/>
    <w:pPr>
      <w:suppressAutoHyphens/>
      <w:spacing w:before="120"/>
    </w:pPr>
    <w:rPr>
      <w:lang w:eastAsia="ar-SA"/>
    </w:rPr>
  </w:style>
  <w:style w:type="paragraph" w:customStyle="1" w:styleId="date-objet">
    <w:name w:val="date-objet"/>
    <w:basedOn w:val="Normal"/>
    <w:next w:val="Normal"/>
    <w:rsid w:val="00DA1656"/>
    <w:pPr>
      <w:suppressAutoHyphens/>
      <w:spacing w:after="68"/>
    </w:pPr>
    <w:rPr>
      <w:rFonts w:ascii="Helvetica" w:hAnsi="Helvetica"/>
      <w:szCs w:val="20"/>
      <w:lang w:eastAsia="ar-SA"/>
    </w:rPr>
  </w:style>
  <w:style w:type="paragraph" w:customStyle="1" w:styleId="Contenudetableau">
    <w:name w:val="Contenu de tableau"/>
    <w:basedOn w:val="Normal"/>
    <w:rsid w:val="00DA1656"/>
    <w:pPr>
      <w:widowControl w:val="0"/>
      <w:suppressLineNumbers/>
      <w:suppressAutoHyphens/>
    </w:pPr>
    <w:rPr>
      <w:rFonts w:eastAsia="Lucida Sans Unicode" w:cs="Tahoma"/>
      <w:lang w:eastAsia="ar-SA"/>
    </w:rPr>
  </w:style>
  <w:style w:type="paragraph" w:customStyle="1" w:styleId="Titredetableau">
    <w:name w:val="Titre de tableau"/>
    <w:basedOn w:val="Contenudetableau"/>
    <w:rsid w:val="00DA1656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rsid w:val="00DA1656"/>
  </w:style>
  <w:style w:type="paragraph" w:styleId="TM1">
    <w:name w:val="toc 1"/>
    <w:basedOn w:val="Normal"/>
    <w:next w:val="Normal"/>
    <w:autoRedefine/>
    <w:uiPriority w:val="39"/>
    <w:qFormat/>
    <w:rsid w:val="005F5B5F"/>
    <w:pPr>
      <w:tabs>
        <w:tab w:val="left" w:pos="480"/>
        <w:tab w:val="right" w:leader="dot" w:pos="9627"/>
      </w:tabs>
      <w:spacing w:line="480" w:lineRule="auto"/>
      <w:jc w:val="center"/>
    </w:pPr>
    <w:rPr>
      <w:b/>
      <w:noProof/>
      <w:sz w:val="32"/>
      <w:szCs w:val="32"/>
    </w:rPr>
  </w:style>
  <w:style w:type="paragraph" w:styleId="TM3">
    <w:name w:val="toc 3"/>
    <w:basedOn w:val="Normal"/>
    <w:next w:val="Normal"/>
    <w:autoRedefine/>
    <w:uiPriority w:val="39"/>
    <w:qFormat/>
    <w:rsid w:val="00DF2083"/>
    <w:pPr>
      <w:ind w:left="480"/>
    </w:pPr>
  </w:style>
  <w:style w:type="paragraph" w:styleId="TM2">
    <w:name w:val="toc 2"/>
    <w:basedOn w:val="Normal"/>
    <w:next w:val="Normal"/>
    <w:autoRedefine/>
    <w:uiPriority w:val="39"/>
    <w:qFormat/>
    <w:rsid w:val="00873057"/>
    <w:pPr>
      <w:ind w:left="240"/>
    </w:pPr>
  </w:style>
  <w:style w:type="paragraph" w:styleId="TM4">
    <w:name w:val="toc 4"/>
    <w:basedOn w:val="Normal"/>
    <w:next w:val="Normal"/>
    <w:autoRedefine/>
    <w:uiPriority w:val="39"/>
    <w:rsid w:val="005009DF"/>
    <w:pPr>
      <w:ind w:left="720"/>
    </w:pPr>
  </w:style>
  <w:style w:type="paragraph" w:customStyle="1" w:styleId="Style1">
    <w:name w:val="Style1"/>
    <w:basedOn w:val="Normal"/>
    <w:rsid w:val="002E0BE5"/>
    <w:rPr>
      <w:rFonts w:ascii="Arial" w:hAnsi="Arial"/>
      <w:szCs w:val="20"/>
    </w:rPr>
  </w:style>
  <w:style w:type="paragraph" w:styleId="Index1">
    <w:name w:val="index 1"/>
    <w:basedOn w:val="Normal"/>
    <w:next w:val="Normal"/>
    <w:autoRedefine/>
    <w:semiHidden/>
    <w:rsid w:val="009A7757"/>
    <w:pPr>
      <w:autoSpaceDE w:val="0"/>
      <w:autoSpaceDN w:val="0"/>
    </w:pPr>
    <w:rPr>
      <w:rFonts w:ascii="Arial" w:hAnsi="Arial"/>
      <w:b/>
      <w:szCs w:val="20"/>
      <w:shd w:val="clear" w:color="auto" w:fill="0000FF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paragraph" w:styleId="Titreindex">
    <w:name w:val="index heading"/>
    <w:basedOn w:val="Normal"/>
    <w:next w:val="Index1"/>
    <w:semiHidden/>
    <w:rsid w:val="009A7757"/>
    <w:pPr>
      <w:autoSpaceDE w:val="0"/>
      <w:autoSpaceDN w:val="0"/>
    </w:pPr>
    <w:rPr>
      <w:rFonts w:ascii="Arial" w:hAnsi="Arial"/>
      <w:szCs w:val="20"/>
    </w:rPr>
  </w:style>
  <w:style w:type="paragraph" w:customStyle="1" w:styleId="SStandard">
    <w:name w:val="S Standard"/>
    <w:rsid w:val="009A7757"/>
    <w:pPr>
      <w:widowControl w:val="0"/>
      <w:spacing w:before="360"/>
      <w:ind w:firstLine="1134"/>
      <w:jc w:val="both"/>
    </w:pPr>
    <w:rPr>
      <w:rFonts w:ascii="Courier" w:hAnsi="Courier"/>
      <w:sz w:val="24"/>
    </w:rPr>
  </w:style>
  <w:style w:type="paragraph" w:styleId="Listepuces2">
    <w:name w:val="List Bullet 2"/>
    <w:basedOn w:val="Normal"/>
    <w:autoRedefine/>
    <w:rsid w:val="000B1673"/>
    <w:pPr>
      <w:numPr>
        <w:numId w:val="1"/>
      </w:numPr>
    </w:pPr>
    <w:rPr>
      <w:rFonts w:ascii="Arial" w:hAnsi="Arial" w:cs="Arial"/>
      <w:szCs w:val="20"/>
    </w:rPr>
  </w:style>
  <w:style w:type="paragraph" w:styleId="Textedebulles">
    <w:name w:val="Balloon Text"/>
    <w:basedOn w:val="Normal"/>
    <w:semiHidden/>
    <w:rsid w:val="001F3056"/>
    <w:rPr>
      <w:rFonts w:ascii="Tahoma" w:hAnsi="Tahoma" w:cs="Tahoma"/>
      <w:sz w:val="16"/>
      <w:szCs w:val="16"/>
    </w:rPr>
  </w:style>
  <w:style w:type="paragraph" w:customStyle="1" w:styleId="titre4">
    <w:name w:val="titre 4"/>
    <w:basedOn w:val="Titre40"/>
    <w:next w:val="Normal"/>
    <w:rsid w:val="007B2548"/>
    <w:pPr>
      <w:numPr>
        <w:numId w:val="2"/>
      </w:numPr>
    </w:pPr>
    <w:rPr>
      <w:b w:val="0"/>
      <w:bCs w:val="0"/>
      <w:i/>
      <w:sz w:val="24"/>
      <w:lang w:eastAsia="fr-FR"/>
    </w:rPr>
  </w:style>
  <w:style w:type="character" w:styleId="Marquedecommentaire">
    <w:name w:val="annotation reference"/>
    <w:uiPriority w:val="99"/>
    <w:rsid w:val="00B730E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730E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730EC"/>
    <w:rPr>
      <w:b/>
      <w:bCs/>
    </w:rPr>
  </w:style>
  <w:style w:type="paragraph" w:styleId="Normalcentr">
    <w:name w:val="Block Text"/>
    <w:basedOn w:val="Normal"/>
    <w:rsid w:val="002E3E50"/>
    <w:pPr>
      <w:ind w:left="142" w:right="-144"/>
    </w:pPr>
    <w:rPr>
      <w:rFonts w:ascii="Times New Roman" w:hAnsi="Times New Roman" w:cs="Tahoma"/>
      <w:szCs w:val="20"/>
    </w:rPr>
  </w:style>
  <w:style w:type="paragraph" w:styleId="Index2">
    <w:name w:val="index 2"/>
    <w:basedOn w:val="Normal"/>
    <w:next w:val="Normal"/>
    <w:autoRedefine/>
    <w:semiHidden/>
    <w:rsid w:val="000E14A1"/>
    <w:pPr>
      <w:ind w:left="440" w:hanging="220"/>
    </w:pPr>
  </w:style>
  <w:style w:type="paragraph" w:customStyle="1" w:styleId="Image">
    <w:name w:val="Image"/>
    <w:basedOn w:val="Normal"/>
    <w:next w:val="Lgende"/>
    <w:rsid w:val="000E14A1"/>
    <w:pPr>
      <w:keepNext/>
    </w:pPr>
    <w:rPr>
      <w:sz w:val="20"/>
      <w:szCs w:val="20"/>
    </w:rPr>
  </w:style>
  <w:style w:type="paragraph" w:styleId="Tabledesrfrencesjuridiques">
    <w:name w:val="table of authorities"/>
    <w:basedOn w:val="Normal"/>
    <w:semiHidden/>
    <w:rsid w:val="000E14A1"/>
    <w:pPr>
      <w:tabs>
        <w:tab w:val="right" w:leader="dot" w:pos="7560"/>
      </w:tabs>
      <w:ind w:left="1440" w:hanging="360"/>
    </w:pPr>
    <w:rPr>
      <w:sz w:val="20"/>
      <w:szCs w:val="20"/>
    </w:rPr>
  </w:style>
  <w:style w:type="paragraph" w:styleId="Lgende">
    <w:name w:val="caption"/>
    <w:basedOn w:val="Normal"/>
    <w:next w:val="Normal"/>
    <w:qFormat/>
    <w:rsid w:val="000E14A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CD15F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5C0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_1"/>
    <w:basedOn w:val="Normal"/>
    <w:rsid w:val="008465A0"/>
    <w:pPr>
      <w:spacing w:before="120"/>
    </w:pPr>
    <w:rPr>
      <w:szCs w:val="20"/>
    </w:rPr>
  </w:style>
  <w:style w:type="numbering" w:styleId="111111">
    <w:name w:val="Outline List 2"/>
    <w:basedOn w:val="Aucuneliste"/>
    <w:rsid w:val="00F84B99"/>
    <w:pPr>
      <w:numPr>
        <w:numId w:val="4"/>
      </w:numPr>
    </w:pPr>
  </w:style>
  <w:style w:type="paragraph" w:customStyle="1" w:styleId="Style2">
    <w:name w:val="Style2"/>
    <w:basedOn w:val="Titre1"/>
    <w:rsid w:val="00A54C8B"/>
    <w:pPr>
      <w:shd w:val="clear" w:color="auto" w:fill="FFCC99"/>
    </w:pPr>
    <w:rPr>
      <w:bCs w:val="0"/>
      <w:caps w:val="0"/>
      <w:sz w:val="28"/>
    </w:rPr>
  </w:style>
  <w:style w:type="paragraph" w:customStyle="1" w:styleId="Style3">
    <w:name w:val="Style3"/>
    <w:basedOn w:val="Normal"/>
    <w:autoRedefine/>
    <w:rsid w:val="00A54C8B"/>
  </w:style>
  <w:style w:type="paragraph" w:styleId="Listepuces">
    <w:name w:val="List Bullet"/>
    <w:basedOn w:val="Normal"/>
    <w:rsid w:val="003336A1"/>
    <w:pPr>
      <w:tabs>
        <w:tab w:val="num" w:pos="360"/>
      </w:tabs>
      <w:ind w:left="360" w:hanging="360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basedOn w:val="Aucuneliste"/>
    <w:rsid w:val="00100B92"/>
    <w:pPr>
      <w:numPr>
        <w:numId w:val="5"/>
      </w:numPr>
    </w:pPr>
  </w:style>
  <w:style w:type="paragraph" w:styleId="Notedefin">
    <w:name w:val="endnote text"/>
    <w:basedOn w:val="Normal"/>
    <w:link w:val="NotedefinCar"/>
    <w:rsid w:val="004B0E0B"/>
    <w:rPr>
      <w:rFonts w:ascii="Arial" w:hAnsi="Arial"/>
      <w:sz w:val="20"/>
      <w:szCs w:val="20"/>
      <w:lang w:val="x-none" w:eastAsia="x-none"/>
    </w:rPr>
  </w:style>
  <w:style w:type="character" w:customStyle="1" w:styleId="NotedefinCar">
    <w:name w:val="Note de fin Car"/>
    <w:link w:val="Notedefin"/>
    <w:rsid w:val="004B0E0B"/>
    <w:rPr>
      <w:rFonts w:ascii="Arial" w:hAnsi="Arial" w:cs="Arial"/>
    </w:rPr>
  </w:style>
  <w:style w:type="character" w:styleId="Appeldenotedefin">
    <w:name w:val="endnote reference"/>
    <w:rsid w:val="004B0E0B"/>
    <w:rPr>
      <w:vertAlign w:val="superscript"/>
    </w:rPr>
  </w:style>
  <w:style w:type="paragraph" w:customStyle="1" w:styleId="Default">
    <w:name w:val="Default"/>
    <w:rsid w:val="00E764C3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paragraph" w:customStyle="1" w:styleId="Corpsdetexte210">
    <w:name w:val="Corps de texte 210"/>
    <w:basedOn w:val="Normal"/>
    <w:rsid w:val="00396042"/>
    <w:rPr>
      <w:rFonts w:ascii="Tahoma" w:eastAsia="Calibri" w:hAnsi="Tahoma"/>
      <w:sz w:val="20"/>
      <w:szCs w:val="20"/>
    </w:rPr>
  </w:style>
  <w:style w:type="paragraph" w:customStyle="1" w:styleId="Enum1">
    <w:name w:val="Enum1"/>
    <w:basedOn w:val="Normal"/>
    <w:link w:val="Enum1Car"/>
    <w:rsid w:val="005E5524"/>
    <w:pPr>
      <w:keepLines/>
      <w:spacing w:before="180"/>
    </w:pPr>
    <w:rPr>
      <w:rFonts w:ascii="Arial" w:hAnsi="Arial"/>
      <w:sz w:val="20"/>
      <w:szCs w:val="20"/>
    </w:rPr>
  </w:style>
  <w:style w:type="character" w:customStyle="1" w:styleId="Enum1Car">
    <w:name w:val="Enum1 Car"/>
    <w:link w:val="Enum1"/>
    <w:locked/>
    <w:rsid w:val="005E5524"/>
    <w:rPr>
      <w:rFonts w:ascii="Arial" w:hAnsi="Arial"/>
      <w:lang w:val="fr-FR" w:eastAsia="fr-FR" w:bidi="ar-SA"/>
    </w:rPr>
  </w:style>
  <w:style w:type="paragraph" w:styleId="TM5">
    <w:name w:val="toc 5"/>
    <w:basedOn w:val="Normal"/>
    <w:next w:val="Normal"/>
    <w:autoRedefine/>
    <w:uiPriority w:val="39"/>
    <w:rsid w:val="00777578"/>
    <w:pPr>
      <w:ind w:left="960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uiPriority w:val="39"/>
    <w:rsid w:val="00777578"/>
    <w:pPr>
      <w:ind w:left="1200"/>
    </w:pPr>
    <w:rPr>
      <w:rFonts w:ascii="Times New Roman" w:hAnsi="Times New Roman"/>
      <w:sz w:val="24"/>
      <w:szCs w:val="24"/>
    </w:rPr>
  </w:style>
  <w:style w:type="paragraph" w:styleId="TM7">
    <w:name w:val="toc 7"/>
    <w:basedOn w:val="Normal"/>
    <w:next w:val="Normal"/>
    <w:autoRedefine/>
    <w:uiPriority w:val="39"/>
    <w:rsid w:val="00777578"/>
    <w:pPr>
      <w:ind w:left="1440"/>
    </w:pPr>
    <w:rPr>
      <w:rFonts w:ascii="Times New Roman" w:hAnsi="Times New Roman"/>
      <w:sz w:val="24"/>
      <w:szCs w:val="24"/>
    </w:rPr>
  </w:style>
  <w:style w:type="paragraph" w:styleId="TM8">
    <w:name w:val="toc 8"/>
    <w:basedOn w:val="Normal"/>
    <w:next w:val="Normal"/>
    <w:autoRedefine/>
    <w:uiPriority w:val="39"/>
    <w:rsid w:val="00777578"/>
    <w:pPr>
      <w:ind w:left="1680"/>
    </w:pPr>
    <w:rPr>
      <w:rFonts w:ascii="Times New Roman" w:hAnsi="Times New Roman"/>
      <w:sz w:val="24"/>
      <w:szCs w:val="24"/>
    </w:rPr>
  </w:style>
  <w:style w:type="paragraph" w:styleId="TM9">
    <w:name w:val="toc 9"/>
    <w:basedOn w:val="Normal"/>
    <w:next w:val="Normal"/>
    <w:autoRedefine/>
    <w:uiPriority w:val="39"/>
    <w:rsid w:val="00777578"/>
    <w:pPr>
      <w:ind w:left="1920"/>
    </w:pPr>
    <w:rPr>
      <w:rFonts w:ascii="Times New Roman" w:hAnsi="Times New Roman"/>
      <w:sz w:val="24"/>
      <w:szCs w:val="24"/>
    </w:rPr>
  </w:style>
  <w:style w:type="character" w:styleId="Appelnotedebasdep">
    <w:name w:val="footnote reference"/>
    <w:rsid w:val="007E714C"/>
    <w:rPr>
      <w:vertAlign w:val="superscript"/>
    </w:rPr>
  </w:style>
  <w:style w:type="paragraph" w:customStyle="1" w:styleId="LNnormal">
    <w:name w:val="LN normal"/>
    <w:basedOn w:val="Corpsdetexte"/>
    <w:rsid w:val="007E714C"/>
    <w:pPr>
      <w:widowControl/>
      <w:suppressAutoHyphens w:val="0"/>
      <w:spacing w:after="120"/>
    </w:pPr>
    <w:rPr>
      <w:rFonts w:ascii="Tahoma" w:hAnsi="Tahoma"/>
      <w:sz w:val="20"/>
      <w:lang w:eastAsia="fr-FR"/>
    </w:rPr>
  </w:style>
  <w:style w:type="character" w:customStyle="1" w:styleId="citecrochet1">
    <w:name w:val="cite_crochet1"/>
    <w:rsid w:val="007E714C"/>
    <w:rPr>
      <w:vanish/>
      <w:webHidden w:val="0"/>
      <w:specVanish w:val="0"/>
    </w:rPr>
  </w:style>
  <w:style w:type="paragraph" w:styleId="Explorateurdedocuments">
    <w:name w:val="Document Map"/>
    <w:basedOn w:val="Normal"/>
    <w:link w:val="ExplorateurdedocumentsCar"/>
    <w:rsid w:val="007E714C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ExplorateurdedocumentsCar">
    <w:name w:val="Explorateur de documents Car"/>
    <w:link w:val="Explorateurdedocuments"/>
    <w:rsid w:val="007E714C"/>
    <w:rPr>
      <w:rFonts w:ascii="Tahoma" w:hAnsi="Tahoma" w:cs="Tahoma"/>
      <w:shd w:val="clear" w:color="auto" w:fill="000080"/>
    </w:rPr>
  </w:style>
  <w:style w:type="numbering" w:customStyle="1" w:styleId="Style5">
    <w:name w:val="Style5"/>
    <w:rsid w:val="007E714C"/>
    <w:pPr>
      <w:numPr>
        <w:numId w:val="7"/>
      </w:numPr>
    </w:pPr>
  </w:style>
  <w:style w:type="numbering" w:customStyle="1" w:styleId="Style4">
    <w:name w:val="Style4"/>
    <w:rsid w:val="007E714C"/>
    <w:pPr>
      <w:numPr>
        <w:numId w:val="6"/>
      </w:numPr>
    </w:pPr>
  </w:style>
  <w:style w:type="character" w:customStyle="1" w:styleId="Titre7Car">
    <w:name w:val="Titre 7 Car"/>
    <w:aliases w:val="Annexe2 Car,figure caption Car,letter list Car,lettered list Car,Heading 7 Car,Head7 Car,H7 Car,Legal Level 1.1. Car,L1 Heading 7 Car,Annexe 2 Car,Annexe 21 Car,Annexe 22 Car,Annexe 23 Car,Annexe 24 Car,Annexe 25 Car,Annexe 26 Car,h7 Car"/>
    <w:link w:val="Titre7"/>
    <w:rsid w:val="007E714C"/>
    <w:rPr>
      <w:rFonts w:ascii="Univers" w:hAnsi="Univers"/>
      <w:i/>
      <w:sz w:val="22"/>
      <w:u w:val="single"/>
      <w:lang w:val="x-none" w:eastAsia="ar-SA"/>
    </w:rPr>
  </w:style>
  <w:style w:type="numbering" w:customStyle="1" w:styleId="Style7">
    <w:name w:val="Style7"/>
    <w:rsid w:val="007E714C"/>
    <w:pPr>
      <w:numPr>
        <w:numId w:val="8"/>
      </w:numPr>
    </w:pPr>
  </w:style>
  <w:style w:type="paragraph" w:customStyle="1" w:styleId="Style8">
    <w:name w:val="Style8"/>
    <w:basedOn w:val="Titre2"/>
    <w:rsid w:val="007E714C"/>
    <w:pPr>
      <w:numPr>
        <w:numId w:val="9"/>
      </w:numPr>
      <w:spacing w:after="120"/>
    </w:pPr>
    <w:rPr>
      <w:sz w:val="24"/>
      <w:lang w:eastAsia="fr-FR"/>
    </w:rPr>
  </w:style>
  <w:style w:type="paragraph" w:customStyle="1" w:styleId="Style9">
    <w:name w:val="Style9"/>
    <w:basedOn w:val="Titre2"/>
    <w:autoRedefine/>
    <w:rsid w:val="007E714C"/>
    <w:pPr>
      <w:numPr>
        <w:numId w:val="10"/>
      </w:numPr>
      <w:spacing w:after="120"/>
    </w:pPr>
    <w:rPr>
      <w:sz w:val="24"/>
      <w:lang w:eastAsia="fr-FR"/>
    </w:rPr>
  </w:style>
  <w:style w:type="paragraph" w:customStyle="1" w:styleId="Style10">
    <w:name w:val="Style10"/>
    <w:basedOn w:val="Normal"/>
    <w:autoRedefine/>
    <w:rsid w:val="007E714C"/>
    <w:pPr>
      <w:pBdr>
        <w:bottom w:val="single" w:sz="4" w:space="1" w:color="FF6600"/>
      </w:pBdr>
    </w:pPr>
  </w:style>
  <w:style w:type="paragraph" w:customStyle="1" w:styleId="Style11">
    <w:name w:val="Style11"/>
    <w:basedOn w:val="Normal"/>
    <w:autoRedefine/>
    <w:rsid w:val="007E714C"/>
    <w:pPr>
      <w:pBdr>
        <w:bottom w:val="single" w:sz="4" w:space="1" w:color="FF6600"/>
      </w:pBdr>
    </w:pPr>
  </w:style>
  <w:style w:type="paragraph" w:customStyle="1" w:styleId="Style12">
    <w:name w:val="Style12"/>
    <w:basedOn w:val="Normal"/>
    <w:autoRedefine/>
    <w:rsid w:val="007E714C"/>
    <w:pPr>
      <w:pBdr>
        <w:bottom w:val="single" w:sz="4" w:space="1" w:color="FF6600"/>
      </w:pBdr>
    </w:pPr>
  </w:style>
  <w:style w:type="character" w:customStyle="1" w:styleId="Titre1Car">
    <w:name w:val="Titre 1 Car"/>
    <w:link w:val="Titre1"/>
    <w:rsid w:val="00C249BC"/>
    <w:rPr>
      <w:rFonts w:ascii="Arial" w:hAnsi="Arial" w:cs="Arial"/>
      <w:b/>
      <w:bCs/>
      <w:caps/>
      <w:w w:val="105"/>
      <w:sz w:val="26"/>
      <w:szCs w:val="26"/>
      <w:lang w:val="x-none" w:eastAsia="x-none"/>
    </w:rPr>
  </w:style>
  <w:style w:type="paragraph" w:styleId="Rvision">
    <w:name w:val="Revision"/>
    <w:hidden/>
    <w:uiPriority w:val="99"/>
    <w:semiHidden/>
    <w:rsid w:val="007E714C"/>
    <w:rPr>
      <w:sz w:val="24"/>
      <w:szCs w:val="24"/>
    </w:rPr>
  </w:style>
  <w:style w:type="paragraph" w:customStyle="1" w:styleId="CCTP-Parties">
    <w:name w:val="CCTP - Parties"/>
    <w:basedOn w:val="Titre1"/>
    <w:next w:val="Normal"/>
    <w:link w:val="CCTP-PartiesCar"/>
    <w:uiPriority w:val="99"/>
    <w:rsid w:val="007E714C"/>
    <w:pPr>
      <w:keepLines/>
      <w:numPr>
        <w:numId w:val="11"/>
      </w:numPr>
      <w:pBdr>
        <w:top w:val="single" w:sz="4" w:space="9" w:color="E36C0A"/>
        <w:left w:val="single" w:sz="4" w:space="4" w:color="E36C0A"/>
        <w:bottom w:val="single" w:sz="4" w:space="9" w:color="E36C0A"/>
        <w:right w:val="single" w:sz="4" w:space="0" w:color="E36C0A"/>
      </w:pBdr>
      <w:shd w:val="clear" w:color="auto" w:fill="F2DBDB"/>
      <w:tabs>
        <w:tab w:val="left" w:pos="-4525"/>
      </w:tabs>
      <w:spacing w:before="60" w:after="60"/>
    </w:pPr>
    <w:rPr>
      <w:rFonts w:ascii="Times New Roman Gras" w:hAnsi="Times New Roman Gras"/>
      <w:bCs w:val="0"/>
      <w:caps w:val="0"/>
      <w:noProof/>
      <w:sz w:val="32"/>
      <w:szCs w:val="32"/>
    </w:rPr>
  </w:style>
  <w:style w:type="character" w:customStyle="1" w:styleId="CCTP-PartiesCar">
    <w:name w:val="CCTP - Parties Car"/>
    <w:link w:val="CCTP-Parties"/>
    <w:uiPriority w:val="99"/>
    <w:locked/>
    <w:rsid w:val="007E714C"/>
    <w:rPr>
      <w:rFonts w:ascii="Times New Roman Gras" w:hAnsi="Times New Roman Gras"/>
      <w:b/>
      <w:noProof/>
      <w:sz w:val="32"/>
      <w:szCs w:val="32"/>
      <w:shd w:val="clear" w:color="auto" w:fill="F2DBDB"/>
      <w:lang w:val="x-none" w:eastAsia="x-none"/>
    </w:rPr>
  </w:style>
  <w:style w:type="paragraph" w:customStyle="1" w:styleId="CCTP-Question">
    <w:name w:val="CCTP - Question"/>
    <w:basedOn w:val="Lgende"/>
    <w:link w:val="CCTP-QuestionCar"/>
    <w:qFormat/>
    <w:rsid w:val="007E714C"/>
    <w:pPr>
      <w:keepNext/>
      <w:keepLines/>
      <w:widowControl w:val="0"/>
      <w:spacing w:before="240" w:after="120"/>
      <w:ind w:right="357"/>
    </w:pPr>
    <w:rPr>
      <w:rFonts w:ascii="Times New Roman" w:hAnsi="Times New Roman"/>
      <w:b w:val="0"/>
      <w:bCs w:val="0"/>
      <w:snapToGrid w:val="0"/>
      <w:color w:val="0000FF"/>
      <w:sz w:val="24"/>
      <w:lang w:val="x-none" w:eastAsia="x-none"/>
    </w:rPr>
  </w:style>
  <w:style w:type="character" w:customStyle="1" w:styleId="CCTP-QuestionCar">
    <w:name w:val="CCTP - Question Car"/>
    <w:link w:val="CCTP-Question"/>
    <w:rsid w:val="007E714C"/>
    <w:rPr>
      <w:snapToGrid w:val="0"/>
      <w:color w:val="0000FF"/>
      <w:sz w:val="24"/>
      <w:lang w:val="x-none" w:eastAsia="x-none"/>
    </w:rPr>
  </w:style>
  <w:style w:type="paragraph" w:customStyle="1" w:styleId="CCTP-Titre1">
    <w:name w:val="CCTP - Titre 1"/>
    <w:basedOn w:val="Normal"/>
    <w:next w:val="Normal"/>
    <w:uiPriority w:val="99"/>
    <w:qFormat/>
    <w:rsid w:val="007E714C"/>
    <w:pPr>
      <w:numPr>
        <w:numId w:val="3"/>
      </w:numPr>
      <w:pBdr>
        <w:top w:val="single" w:sz="4" w:space="1" w:color="FA7D00"/>
        <w:left w:val="single" w:sz="4" w:space="4" w:color="FA7D00"/>
        <w:bottom w:val="single" w:sz="4" w:space="1" w:color="FA7D00"/>
        <w:right w:val="single" w:sz="4" w:space="4" w:color="FA7D00"/>
      </w:pBdr>
      <w:shd w:val="clear" w:color="auto" w:fill="99CCFF"/>
      <w:tabs>
        <w:tab w:val="left" w:pos="709"/>
      </w:tabs>
      <w:spacing w:before="360" w:after="360"/>
      <w:outlineLvl w:val="0"/>
    </w:pPr>
    <w:rPr>
      <w:rFonts w:ascii="Times New Roman" w:hAnsi="Times New Roman"/>
      <w:b/>
      <w:kern w:val="28"/>
      <w:sz w:val="32"/>
      <w:szCs w:val="28"/>
    </w:rPr>
  </w:style>
  <w:style w:type="paragraph" w:customStyle="1" w:styleId="CCTP-Titre2">
    <w:name w:val="CCTP - Titre 2"/>
    <w:basedOn w:val="Titre2"/>
    <w:next w:val="Normal"/>
    <w:link w:val="CCTP-Titre2Car"/>
    <w:uiPriority w:val="99"/>
    <w:qFormat/>
    <w:rsid w:val="007E714C"/>
    <w:pPr>
      <w:numPr>
        <w:ilvl w:val="1"/>
        <w:numId w:val="3"/>
      </w:numPr>
      <w:spacing w:after="240"/>
    </w:pPr>
    <w:rPr>
      <w:rFonts w:ascii="Times New Roman" w:hAnsi="Times New Roman"/>
      <w:bCs w:val="0"/>
      <w:sz w:val="28"/>
      <w:szCs w:val="24"/>
    </w:rPr>
  </w:style>
  <w:style w:type="paragraph" w:customStyle="1" w:styleId="CCTP-Titre3">
    <w:name w:val="CCTP - Titre 3"/>
    <w:basedOn w:val="Normal"/>
    <w:next w:val="Normal"/>
    <w:uiPriority w:val="99"/>
    <w:qFormat/>
    <w:rsid w:val="007E714C"/>
    <w:pPr>
      <w:numPr>
        <w:ilvl w:val="2"/>
        <w:numId w:val="3"/>
      </w:numPr>
      <w:spacing w:after="240"/>
    </w:pPr>
    <w:rPr>
      <w:rFonts w:ascii="Times New Roman" w:hAnsi="Times New Roman"/>
      <w:sz w:val="24"/>
    </w:rPr>
  </w:style>
  <w:style w:type="paragraph" w:customStyle="1" w:styleId="CCTP-Titre4">
    <w:name w:val="CCTP - Titre 4"/>
    <w:basedOn w:val="CCTP-Titre3"/>
    <w:next w:val="Normal"/>
    <w:qFormat/>
    <w:rsid w:val="007E714C"/>
    <w:pPr>
      <w:numPr>
        <w:ilvl w:val="3"/>
      </w:numPr>
    </w:pPr>
    <w:rPr>
      <w:b/>
    </w:rPr>
  </w:style>
  <w:style w:type="character" w:customStyle="1" w:styleId="CCTP-Titre2Car">
    <w:name w:val="CCTP - Titre 2 Car"/>
    <w:link w:val="CCTP-Titre2"/>
    <w:uiPriority w:val="99"/>
    <w:rsid w:val="007E714C"/>
    <w:rPr>
      <w:b/>
      <w:kern w:val="32"/>
      <w:sz w:val="28"/>
      <w:szCs w:val="24"/>
      <w:lang w:val="x-none" w:eastAsia="x-none"/>
    </w:rPr>
  </w:style>
  <w:style w:type="paragraph" w:customStyle="1" w:styleId="CCTP-Texte1">
    <w:name w:val="CCTP - Texte 1"/>
    <w:basedOn w:val="Normal"/>
    <w:link w:val="CCTP-Texte1Car"/>
    <w:uiPriority w:val="99"/>
    <w:rsid w:val="007E714C"/>
    <w:pPr>
      <w:spacing w:before="120" w:after="120"/>
    </w:pPr>
    <w:rPr>
      <w:rFonts w:ascii="Times New Roman" w:hAnsi="Times New Roman"/>
      <w:lang w:val="x-none" w:eastAsia="x-none"/>
    </w:rPr>
  </w:style>
  <w:style w:type="character" w:customStyle="1" w:styleId="CCTP-Texte1Car">
    <w:name w:val="CCTP - Texte 1 Car"/>
    <w:link w:val="CCTP-Texte1"/>
    <w:uiPriority w:val="99"/>
    <w:locked/>
    <w:rsid w:val="007E714C"/>
    <w:rPr>
      <w:sz w:val="22"/>
      <w:szCs w:val="22"/>
    </w:rPr>
  </w:style>
  <w:style w:type="paragraph" w:customStyle="1" w:styleId="CG2TXT1">
    <w:name w:val="CG2_TXT1"/>
    <w:basedOn w:val="Normal"/>
    <w:link w:val="CG2TXT1CarCar"/>
    <w:qFormat/>
    <w:rsid w:val="007E714C"/>
    <w:pPr>
      <w:keepLines/>
      <w:widowControl w:val="0"/>
      <w:spacing w:before="120" w:after="120"/>
    </w:pPr>
    <w:rPr>
      <w:rFonts w:ascii="Times New Roman" w:hAnsi="Times New Roman"/>
      <w:bCs/>
      <w:snapToGrid w:val="0"/>
      <w:lang w:val="x-none" w:eastAsia="x-none"/>
    </w:rPr>
  </w:style>
  <w:style w:type="character" w:customStyle="1" w:styleId="CG2TXT1CarCar">
    <w:name w:val="CG2_TXT1 Car Car"/>
    <w:link w:val="CG2TXT1"/>
    <w:rsid w:val="007E714C"/>
    <w:rPr>
      <w:bCs/>
      <w:snapToGrid w:val="0"/>
      <w:sz w:val="22"/>
      <w:szCs w:val="24"/>
    </w:rPr>
  </w:style>
  <w:style w:type="paragraph" w:customStyle="1" w:styleId="Liste1">
    <w:name w:val="Liste 1"/>
    <w:basedOn w:val="Normal"/>
    <w:qFormat/>
    <w:rsid w:val="007E714C"/>
    <w:pPr>
      <w:numPr>
        <w:numId w:val="12"/>
      </w:numPr>
      <w:spacing w:line="240" w:lineRule="exact"/>
    </w:pPr>
  </w:style>
  <w:style w:type="character" w:customStyle="1" w:styleId="Titre2Car">
    <w:name w:val="Titre 2 Car"/>
    <w:link w:val="Titre2"/>
    <w:rsid w:val="0005099E"/>
    <w:rPr>
      <w:rFonts w:ascii="CGP" w:hAnsi="CGP"/>
      <w:b/>
      <w:bCs/>
      <w:kern w:val="32"/>
      <w:sz w:val="22"/>
      <w:szCs w:val="22"/>
      <w:lang w:eastAsia="x-none"/>
    </w:rPr>
  </w:style>
  <w:style w:type="paragraph" w:styleId="En-ttedetabledesmatires">
    <w:name w:val="TOC Heading"/>
    <w:basedOn w:val="Titre1"/>
    <w:next w:val="Normal"/>
    <w:uiPriority w:val="39"/>
    <w:qFormat/>
    <w:rsid w:val="00E9733F"/>
    <w:pPr>
      <w:keepNext/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fr-FR" w:eastAsia="fr-FR"/>
    </w:rPr>
  </w:style>
  <w:style w:type="character" w:customStyle="1" w:styleId="Titre3Car">
    <w:name w:val="Titre 3 Car"/>
    <w:link w:val="Titre3"/>
    <w:rsid w:val="00340C6E"/>
    <w:rPr>
      <w:rFonts w:ascii="CGP" w:hAnsi="CGP"/>
      <w:b/>
      <w:bCs/>
      <w:sz w:val="22"/>
      <w:szCs w:val="22"/>
      <w:u w:val="single" w:color="F79646"/>
      <w:lang w:val="x-none" w:eastAsia="en-US"/>
    </w:rPr>
  </w:style>
  <w:style w:type="paragraph" w:styleId="Paragraphedeliste">
    <w:name w:val="List Paragraph"/>
    <w:aliases w:val="Paragraphe 1"/>
    <w:basedOn w:val="Normal"/>
    <w:link w:val="ParagraphedelisteCar"/>
    <w:uiPriority w:val="34"/>
    <w:qFormat/>
    <w:rsid w:val="00507349"/>
    <w:pPr>
      <w:spacing w:after="200" w:line="252" w:lineRule="auto"/>
      <w:ind w:left="720"/>
      <w:contextualSpacing/>
    </w:pPr>
    <w:rPr>
      <w:lang w:eastAsia="en-US"/>
    </w:rPr>
  </w:style>
  <w:style w:type="character" w:customStyle="1" w:styleId="Titre4Car">
    <w:name w:val="Titre 4 Car"/>
    <w:link w:val="Titre40"/>
    <w:rsid w:val="007A061F"/>
    <w:rPr>
      <w:rFonts w:ascii="CGP" w:hAnsi="CGP"/>
      <w:b/>
      <w:bCs/>
      <w:sz w:val="22"/>
      <w:szCs w:val="28"/>
      <w:u w:val="single"/>
      <w:lang w:val="x-none" w:eastAsia="x-none"/>
    </w:rPr>
  </w:style>
  <w:style w:type="paragraph" w:customStyle="1" w:styleId="Paragraphedeliste1">
    <w:name w:val="Paragraphe de liste1"/>
    <w:basedOn w:val="Normal"/>
    <w:rsid w:val="003E7A94"/>
    <w:pPr>
      <w:overflowPunct w:val="0"/>
      <w:autoSpaceDE w:val="0"/>
      <w:autoSpaceDN w:val="0"/>
      <w:adjustRightInd w:val="0"/>
      <w:spacing w:line="276" w:lineRule="auto"/>
      <w:ind w:left="720"/>
      <w:contextualSpacing/>
      <w:textAlignment w:val="baseline"/>
    </w:pPr>
    <w:rPr>
      <w:rFonts w:ascii="Eras Medium ITC" w:eastAsia="Calibri" w:hAnsi="Eras Medium ITC" w:cs="Segoe UI"/>
      <w:color w:val="4D4D4D"/>
      <w:sz w:val="24"/>
      <w:szCs w:val="20"/>
    </w:rPr>
  </w:style>
  <w:style w:type="paragraph" w:customStyle="1" w:styleId="CadreProjet">
    <w:name w:val="Cadre Projet"/>
    <w:basedOn w:val="Normal"/>
    <w:link w:val="CadreProjetCar"/>
    <w:qFormat/>
    <w:rsid w:val="007A061F"/>
    <w:pPr>
      <w:pBdr>
        <w:top w:val="single" w:sz="24" w:space="1" w:color="FF6600"/>
        <w:left w:val="single" w:sz="24" w:space="4" w:color="FF6600"/>
        <w:bottom w:val="single" w:sz="24" w:space="1" w:color="FF6600"/>
        <w:right w:val="single" w:sz="24" w:space="4" w:color="FF6600"/>
      </w:pBdr>
      <w:jc w:val="center"/>
    </w:pPr>
    <w:rPr>
      <w:b/>
      <w:sz w:val="36"/>
      <w:szCs w:val="36"/>
    </w:rPr>
  </w:style>
  <w:style w:type="character" w:customStyle="1" w:styleId="CadreProjetCar">
    <w:name w:val="Cadre Projet Car"/>
    <w:link w:val="CadreProjet"/>
    <w:rsid w:val="007A061F"/>
    <w:rPr>
      <w:rFonts w:ascii="CGP" w:hAnsi="CGP"/>
      <w:b/>
      <w:sz w:val="36"/>
      <w:szCs w:val="36"/>
    </w:rPr>
  </w:style>
  <w:style w:type="character" w:customStyle="1" w:styleId="ParagraphedelisteCar">
    <w:name w:val="Paragraphe de liste Car"/>
    <w:aliases w:val="Paragraphe 1 Car"/>
    <w:link w:val="Paragraphedeliste"/>
    <w:uiPriority w:val="34"/>
    <w:locked/>
    <w:rsid w:val="00813CFB"/>
    <w:rPr>
      <w:rFonts w:ascii="CGP" w:hAnsi="CGP"/>
      <w:sz w:val="22"/>
      <w:szCs w:val="22"/>
      <w:lang w:eastAsia="en-US"/>
    </w:rPr>
  </w:style>
  <w:style w:type="character" w:customStyle="1" w:styleId="CommentaireCar">
    <w:name w:val="Commentaire Car"/>
    <w:link w:val="Commentaire"/>
    <w:uiPriority w:val="99"/>
    <w:rsid w:val="00F07188"/>
    <w:rPr>
      <w:rFonts w:ascii="CGP" w:hAnsi="CGP"/>
    </w:rPr>
  </w:style>
  <w:style w:type="paragraph" w:customStyle="1" w:styleId="P1">
    <w:name w:val="P1"/>
    <w:basedOn w:val="Normal"/>
    <w:link w:val="P1Car"/>
    <w:rsid w:val="00620A82"/>
    <w:pPr>
      <w:spacing w:before="240"/>
    </w:pPr>
    <w:rPr>
      <w:rFonts w:ascii="Arial" w:hAnsi="Arial"/>
      <w:sz w:val="24"/>
      <w:szCs w:val="24"/>
    </w:rPr>
  </w:style>
  <w:style w:type="character" w:customStyle="1" w:styleId="P1Car">
    <w:name w:val="P1 Car"/>
    <w:link w:val="P1"/>
    <w:rsid w:val="00620A82"/>
    <w:rPr>
      <w:rFonts w:ascii="Arial" w:hAnsi="Arial"/>
      <w:sz w:val="24"/>
      <w:szCs w:val="24"/>
    </w:rPr>
  </w:style>
  <w:style w:type="paragraph" w:customStyle="1" w:styleId="Titrecadre">
    <w:name w:val="Titre cadre"/>
    <w:basedOn w:val="Normal"/>
    <w:rsid w:val="00620A82"/>
    <w:pPr>
      <w:keepNext/>
      <w:keepLines/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pacing w:before="240" w:after="120"/>
      <w:jc w:val="center"/>
    </w:pPr>
    <w:rPr>
      <w:rFonts w:ascii="Arial" w:hAnsi="Arial" w:cs="Arial"/>
      <w:b/>
      <w:bCs/>
      <w:smallCaps/>
      <w:sz w:val="24"/>
      <w:szCs w:val="24"/>
    </w:rPr>
  </w:style>
  <w:style w:type="paragraph" w:customStyle="1" w:styleId="puce2">
    <w:name w:val="puce 2"/>
    <w:basedOn w:val="Normal"/>
    <w:semiHidden/>
    <w:rsid w:val="00F45C43"/>
    <w:pPr>
      <w:numPr>
        <w:numId w:val="22"/>
      </w:numPr>
      <w:tabs>
        <w:tab w:val="left" w:pos="993"/>
      </w:tabs>
      <w:spacing w:before="240" w:after="240"/>
    </w:pPr>
    <w:rPr>
      <w:rFonts w:ascii="FuturaT" w:hAnsi="FuturaT" w:cs="Century Gothic"/>
      <w:szCs w:val="21"/>
    </w:rPr>
  </w:style>
  <w:style w:type="character" w:customStyle="1" w:styleId="En-tteCar">
    <w:name w:val="En-tête Car"/>
    <w:link w:val="En-tte"/>
    <w:uiPriority w:val="99"/>
    <w:locked/>
    <w:rsid w:val="002B7B1C"/>
    <w:rPr>
      <w:rFonts w:ascii="CGP" w:hAnsi="CGP"/>
      <w:sz w:val="22"/>
      <w:szCs w:val="22"/>
    </w:rPr>
  </w:style>
  <w:style w:type="paragraph" w:customStyle="1" w:styleId="11">
    <w:name w:val="1.1"/>
    <w:basedOn w:val="Normal"/>
    <w:link w:val="11Car"/>
    <w:qFormat/>
    <w:rsid w:val="006F280B"/>
    <w:pPr>
      <w:jc w:val="left"/>
    </w:pPr>
    <w:rPr>
      <w:rFonts w:ascii="Times New Roman" w:hAnsi="Times New Roman"/>
    </w:rPr>
  </w:style>
  <w:style w:type="character" w:customStyle="1" w:styleId="11Car">
    <w:name w:val="1.1 Car"/>
    <w:link w:val="11"/>
    <w:rsid w:val="006F280B"/>
    <w:rPr>
      <w:sz w:val="22"/>
      <w:szCs w:val="22"/>
    </w:rPr>
  </w:style>
  <w:style w:type="paragraph" w:customStyle="1" w:styleId="Titrearticle">
    <w:name w:val="Titre article"/>
    <w:basedOn w:val="Normal"/>
    <w:rsid w:val="006F280B"/>
  </w:style>
  <w:style w:type="paragraph" w:customStyle="1" w:styleId="111">
    <w:name w:val="1.1.1"/>
    <w:basedOn w:val="Normal"/>
    <w:rsid w:val="006F2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07766">
          <w:marLeft w:val="0"/>
          <w:marRight w:val="0"/>
          <w:marTop w:val="0"/>
          <w:marBottom w:val="0"/>
          <w:divBdr>
            <w:top w:val="single" w:sz="12" w:space="0" w:color="DDDDDD"/>
            <w:left w:val="single" w:sz="12" w:space="0" w:color="DDDDDD"/>
            <w:bottom w:val="single" w:sz="12" w:space="0" w:color="DDDDDD"/>
            <w:right w:val="single" w:sz="12" w:space="0" w:color="DDDDDD"/>
          </w:divBdr>
          <w:divsChild>
            <w:div w:id="14498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071903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58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A5C776C33E7459C4CA8B4A9B3FE7E" ma:contentTypeVersion="22" ma:contentTypeDescription="Crée un document." ma:contentTypeScope="" ma:versionID="fa308cc4d4f1235189a70a9464b4a55f">
  <xsd:schema xmlns:xsd="http://www.w3.org/2001/XMLSchema" xmlns:xs="http://www.w3.org/2001/XMLSchema" xmlns:p="http://schemas.microsoft.com/office/2006/metadata/properties" xmlns:ns2="8d445a1e-caa5-4196-9283-59442712ad89" xmlns:ns3="3a84fec9-ebbe-4cfc-8370-0462e25f5dda" xmlns:ns4="4ca409cd-28f4-4a94-bb51-6d56243c8e07" targetNamespace="http://schemas.microsoft.com/office/2006/metadata/properties" ma:root="true" ma:fieldsID="28f6f3023a613a03963cc60b374d9dc2" ns2:_="" ns3:_="" ns4:_="">
    <xsd:import namespace="8d445a1e-caa5-4196-9283-59442712ad89"/>
    <xsd:import namespace="3a84fec9-ebbe-4cfc-8370-0462e25f5dda"/>
    <xsd:import namespace="4ca409cd-28f4-4a94-bb51-6d56243c8e07"/>
    <xsd:element name="properties">
      <xsd:complexType>
        <xsd:sequence>
          <xsd:element name="documentManagement">
            <xsd:complexType>
              <xsd:all>
                <xsd:element ref="ns2:i1557dfc3fd54eb98320a3972978cefd" minOccurs="0"/>
                <xsd:element ref="ns2:TaxCatchAll" minOccurs="0"/>
                <xsd:element ref="ns2:h9daa9866aa64707879ef2764a93b85c" minOccurs="0"/>
                <xsd:element ref="ns2:j00554c7031542329041a4f73893d6cd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Commentaire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45a1e-caa5-4196-9283-59442712ad89" elementFormDefault="qualified">
    <xsd:import namespace="http://schemas.microsoft.com/office/2006/documentManagement/types"/>
    <xsd:import namespace="http://schemas.microsoft.com/office/infopath/2007/PartnerControls"/>
    <xsd:element name="i1557dfc3fd54eb98320a3972978cefd" ma:index="9" nillable="true" ma:taxonomy="true" ma:internalName="i1557dfc3fd54eb98320a3972978cefd" ma:taxonomyFieldName="Pompidou_type_de_document" ma:displayName="Type de document" ma:default="" ma:fieldId="{21557dfc-3fd5-4eb9-8320-a3972978cefd}" ma:taxonomyMulti="true" ma:sspId="2ea31d18-584b-43ee-80cc-a3ed2a2b83fc" ma:termSetId="7dcdc0ed-f08e-40ee-b642-378d7c104c14" ma:anchorId="b3c22f4f-fb11-4ac2-8cf8-1146f4fe68d5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Colonne Attraper tout de Taxonomie" ma:hidden="true" ma:list="{33b11982-7f56-441a-a5c7-6908ecfaf511}" ma:internalName="TaxCatchAll" ma:showField="CatchAllData" ma:web="8d445a1e-caa5-4196-9283-59442712ad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9daa9866aa64707879ef2764a93b85c" ma:index="12" nillable="true" ma:taxonomy="true" ma:internalName="h9daa9866aa64707879ef2764a93b85c" ma:taxonomyFieldName="Pompidou_direction_source" ma:displayName="Direction source" ma:default="" ma:fieldId="{19daa986-6aa6-4707-879e-f2764a93b85c}" ma:taxonomyMulti="true" ma:sspId="2ea31d18-584b-43ee-80cc-a3ed2a2b83fc" ma:termSetId="7dcdc0ed-f08e-40ee-b642-378d7c104c14" ma:anchorId="d1de0394-7534-44bc-84c1-c4c5591cc792" ma:open="false" ma:isKeyword="false">
      <xsd:complexType>
        <xsd:sequence>
          <xsd:element ref="pc:Terms" minOccurs="0" maxOccurs="1"/>
        </xsd:sequence>
      </xsd:complexType>
    </xsd:element>
    <xsd:element name="j00554c7031542329041a4f73893d6cd" ma:index="14" nillable="true" ma:taxonomy="true" ma:internalName="j00554c7031542329041a4f73893d6cd" ma:taxonomyFieldName="Pompidou_direction_destinataire" ma:displayName="Direction destinataire" ma:default="" ma:fieldId="{300554c7-0315-4232-9041-a4f73893d6cd}" ma:taxonomyMulti="true" ma:sspId="2ea31d18-584b-43ee-80cc-a3ed2a2b83fc" ma:termSetId="7dcdc0ed-f08e-40ee-b642-378d7c104c14" ma:anchorId="c1be7ee4-47cc-4f00-8592-262e1d4bbb02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84fec9-ebbe-4cfc-8370-0462e25f5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Commentaires" ma:index="19" nillable="true" ma:displayName="Commentaires" ma:format="Dropdown" ma:internalName="Commentaires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409cd-28f4-4a94-bb51-6d56243c8e0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s xmlns="3a84fec9-ebbe-4cfc-8370-0462e25f5dda" xsi:nil="true"/>
    <j00554c7031542329041a4f73893d6cd xmlns="8d445a1e-caa5-4196-9283-59442712ad89">
      <Terms xmlns="http://schemas.microsoft.com/office/infopath/2007/PartnerControls"/>
    </j00554c7031542329041a4f73893d6cd>
    <h9daa9866aa64707879ef2764a93b85c xmlns="8d445a1e-caa5-4196-9283-59442712ad89">
      <Terms xmlns="http://schemas.microsoft.com/office/infopath/2007/PartnerControls"/>
    </h9daa9866aa64707879ef2764a93b85c>
    <TaxCatchAll xmlns="8d445a1e-caa5-4196-9283-59442712ad89" xsi:nil="true"/>
    <i1557dfc3fd54eb98320a3972978cefd xmlns="8d445a1e-caa5-4196-9283-59442712ad89">
      <Terms xmlns="http://schemas.microsoft.com/office/infopath/2007/PartnerControls"/>
    </i1557dfc3fd54eb98320a3972978cefd>
    <lcf76f155ced4ddcb4097134ff3c332f xmlns="3a84fec9-ebbe-4cfc-8370-0462e25f5dd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591F0B-AF06-45B0-AC54-2E645FCA2D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3C0463-EA92-4AD4-9779-55A66F088C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445a1e-caa5-4196-9283-59442712ad89"/>
    <ds:schemaRef ds:uri="3a84fec9-ebbe-4cfc-8370-0462e25f5dda"/>
    <ds:schemaRef ds:uri="4ca409cd-28f4-4a94-bb51-6d56243c8e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29FFFC-3CBF-484B-B659-2B47930AD9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9ACC9F-2D4E-4C21-881E-BD3966407F94}">
  <ds:schemaRefs>
    <ds:schemaRef ds:uri="http://schemas.microsoft.com/office/2006/metadata/properties"/>
    <ds:schemaRef ds:uri="http://schemas.microsoft.com/office/infopath/2007/PartnerControls"/>
    <ds:schemaRef ds:uri="3a84fec9-ebbe-4cfc-8370-0462e25f5dda"/>
    <ds:schemaRef ds:uri="8d445a1e-caa5-4196-9283-59442712ad8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1141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 1</vt:lpstr>
    </vt:vector>
  </TitlesOfParts>
  <Company>Centre Pompidou</Company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1</dc:title>
  <dc:creator>Philippe Benaïche</dc:creator>
  <cp:lastModifiedBy>Loiseau Victor</cp:lastModifiedBy>
  <cp:revision>8</cp:revision>
  <cp:lastPrinted>2025-10-13T13:04:00Z</cp:lastPrinted>
  <dcterms:created xsi:type="dcterms:W3CDTF">2025-10-14T07:41:00Z</dcterms:created>
  <dcterms:modified xsi:type="dcterms:W3CDTF">2025-11-07T10:14:00Z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0x0101002EFA5C776C33E7459C4CA8B4A9B3FE7E</vt:lpwstr>
  </property>
  <property fmtid="{D5CDD505-2E9C-101B-9397-08002B2CF9AE}" pid="3" name="Pompidou_type_de_document">
    <vt:lpwstr/>
  </property>
  <property fmtid="{D5CDD505-2E9C-101B-9397-08002B2CF9AE}" pid="4" name="Pompidou_direction_destinataire">
    <vt:lpwstr/>
  </property>
  <property fmtid="{D5CDD505-2E9C-101B-9397-08002B2CF9AE}" pid="5" name="Pompidou_direction_source">
    <vt:lpwstr/>
  </property>
  <property fmtid="{D5CDD505-2E9C-101B-9397-08002B2CF9AE}" pid="6" name="MediaServiceImageTags">
    <vt:lpwstr/>
  </property>
</Properties>
</file>